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DC5" w:rsidRPr="00201DC5" w:rsidRDefault="00201DC5" w:rsidP="00201DC5">
      <w:pPr>
        <w:ind w:firstLine="709"/>
        <w:jc w:val="right"/>
        <w:rPr>
          <w:sz w:val="28"/>
          <w:szCs w:val="28"/>
        </w:rPr>
      </w:pPr>
    </w:p>
    <w:p w:rsidR="00201DC5" w:rsidRPr="00201DC5" w:rsidRDefault="00201DC5" w:rsidP="00201DC5">
      <w:pPr>
        <w:ind w:firstLine="709"/>
        <w:jc w:val="right"/>
        <w:rPr>
          <w:sz w:val="28"/>
          <w:szCs w:val="28"/>
        </w:rPr>
      </w:pPr>
    </w:p>
    <w:p w:rsidR="00201DC5" w:rsidRPr="00201DC5" w:rsidRDefault="00201DC5" w:rsidP="00201DC5">
      <w:pPr>
        <w:shd w:val="clear" w:color="auto" w:fill="FFFFFF"/>
        <w:autoSpaceDE w:val="0"/>
        <w:autoSpaceDN w:val="0"/>
        <w:adjustRightInd w:val="0"/>
        <w:jc w:val="right"/>
        <w:rPr>
          <w:b/>
        </w:rPr>
      </w:pPr>
      <w:r w:rsidRPr="00201DC5">
        <w:rPr>
          <w:b/>
          <w:sz w:val="28"/>
          <w:szCs w:val="28"/>
        </w:rPr>
        <w:t>Приложение 1</w:t>
      </w:r>
      <w:r w:rsidRPr="00201D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 докладу </w:t>
      </w:r>
      <w:hyperlink r:id="rId5" w:history="1">
        <w:r w:rsidRPr="00C714E0">
          <w:rPr>
            <w:rStyle w:val="aff"/>
          </w:rPr>
          <w:t>«</w:t>
        </w:r>
        <w:proofErr w:type="spellStart"/>
        <w:r w:rsidRPr="00C714E0">
          <w:rPr>
            <w:rStyle w:val="aff"/>
            <w:b/>
          </w:rPr>
          <w:t>Деятельностная</w:t>
        </w:r>
        <w:proofErr w:type="spellEnd"/>
        <w:r w:rsidRPr="00C714E0">
          <w:rPr>
            <w:rStyle w:val="aff"/>
            <w:b/>
          </w:rPr>
          <w:t xml:space="preserve"> модель технологического </w:t>
        </w:r>
        <w:proofErr w:type="spellStart"/>
        <w:r w:rsidRPr="00C714E0">
          <w:rPr>
            <w:rStyle w:val="aff"/>
            <w:b/>
          </w:rPr>
          <w:t>образованияучащихся</w:t>
        </w:r>
        <w:proofErr w:type="spellEnd"/>
        <w:r w:rsidRPr="00C714E0">
          <w:rPr>
            <w:rStyle w:val="aff"/>
            <w:b/>
          </w:rPr>
          <w:t xml:space="preserve"> в условиях перехода на ФГОС второго поколения»</w:t>
        </w:r>
      </w:hyperlink>
    </w:p>
    <w:p w:rsidR="00201DC5" w:rsidRPr="00201DC5" w:rsidRDefault="00201DC5" w:rsidP="00201DC5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b/>
          <w:i/>
        </w:rPr>
      </w:pPr>
      <w:proofErr w:type="spellStart"/>
      <w:r w:rsidRPr="00201DC5">
        <w:rPr>
          <w:b/>
          <w:i/>
        </w:rPr>
        <w:t>Атаулова</w:t>
      </w:r>
      <w:proofErr w:type="spellEnd"/>
      <w:r w:rsidRPr="00201DC5">
        <w:rPr>
          <w:b/>
          <w:i/>
        </w:rPr>
        <w:t xml:space="preserve"> О.В.</w:t>
      </w:r>
    </w:p>
    <w:p w:rsidR="00201DC5" w:rsidRPr="00201DC5" w:rsidRDefault="00201DC5" w:rsidP="00201DC5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b/>
        </w:rPr>
      </w:pPr>
      <w:r w:rsidRPr="00201DC5">
        <w:rPr>
          <w:b/>
        </w:rPr>
        <w:t>зав. кафедрой технологического образования УИПКПРО</w:t>
      </w:r>
    </w:p>
    <w:p w:rsidR="00201DC5" w:rsidRPr="00201DC5" w:rsidRDefault="00201DC5" w:rsidP="00201DC5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b/>
          <w:i/>
        </w:rPr>
      </w:pPr>
      <w:r w:rsidRPr="00201DC5">
        <w:rPr>
          <w:b/>
          <w:i/>
        </w:rPr>
        <w:t>Кондракова Л.В.</w:t>
      </w:r>
    </w:p>
    <w:p w:rsidR="00201DC5" w:rsidRPr="00201DC5" w:rsidRDefault="00201DC5" w:rsidP="00201DC5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b/>
        </w:rPr>
      </w:pPr>
      <w:r w:rsidRPr="00201DC5">
        <w:rPr>
          <w:b/>
        </w:rPr>
        <w:t>методист кафедры технологического образования ИПКПРО</w:t>
      </w:r>
    </w:p>
    <w:p w:rsidR="00201DC5" w:rsidRPr="00246D38" w:rsidRDefault="00201DC5" w:rsidP="00201DC5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b/>
          <w:sz w:val="28"/>
          <w:szCs w:val="28"/>
        </w:rPr>
      </w:pPr>
    </w:p>
    <w:p w:rsidR="00201DC5" w:rsidRPr="00246D38" w:rsidRDefault="00201DC5" w:rsidP="00201DC5">
      <w:pPr>
        <w:shd w:val="clear" w:color="auto" w:fill="FFFFFF"/>
        <w:autoSpaceDE w:val="0"/>
        <w:autoSpaceDN w:val="0"/>
        <w:adjustRightInd w:val="0"/>
        <w:ind w:firstLine="540"/>
        <w:jc w:val="right"/>
        <w:rPr>
          <w:b/>
          <w:sz w:val="28"/>
          <w:szCs w:val="28"/>
        </w:rPr>
      </w:pPr>
      <w:r w:rsidRPr="00246D38">
        <w:rPr>
          <w:b/>
          <w:sz w:val="28"/>
          <w:szCs w:val="28"/>
        </w:rPr>
        <w:t xml:space="preserve"> </w:t>
      </w:r>
    </w:p>
    <w:p w:rsidR="00201DC5" w:rsidRPr="00201DC5" w:rsidRDefault="00201DC5" w:rsidP="00201DC5">
      <w:pPr>
        <w:ind w:firstLine="709"/>
        <w:jc w:val="right"/>
        <w:rPr>
          <w:sz w:val="28"/>
          <w:szCs w:val="28"/>
        </w:rPr>
      </w:pPr>
    </w:p>
    <w:p w:rsidR="00201DC5" w:rsidRPr="00201DC5" w:rsidRDefault="00201DC5" w:rsidP="00201DC5">
      <w:pPr>
        <w:ind w:firstLine="709"/>
        <w:jc w:val="right"/>
        <w:rPr>
          <w:sz w:val="28"/>
          <w:szCs w:val="28"/>
        </w:rPr>
      </w:pPr>
    </w:p>
    <w:p w:rsidR="00201DC5" w:rsidRPr="00201DC5" w:rsidRDefault="00201DC5" w:rsidP="00201DC5">
      <w:pPr>
        <w:ind w:firstLine="709"/>
        <w:jc w:val="right"/>
        <w:rPr>
          <w:sz w:val="28"/>
          <w:szCs w:val="28"/>
        </w:rPr>
      </w:pPr>
    </w:p>
    <w:p w:rsidR="00201DC5" w:rsidRPr="00201DC5" w:rsidRDefault="00201DC5" w:rsidP="00201DC5">
      <w:pPr>
        <w:ind w:firstLine="709"/>
        <w:jc w:val="right"/>
        <w:rPr>
          <w:sz w:val="28"/>
          <w:szCs w:val="28"/>
        </w:rPr>
      </w:pPr>
    </w:p>
    <w:p w:rsidR="00201DC5" w:rsidRPr="00201DC5" w:rsidRDefault="00201DC5" w:rsidP="00201DC5">
      <w:pPr>
        <w:ind w:firstLine="709"/>
        <w:jc w:val="right"/>
        <w:rPr>
          <w:sz w:val="28"/>
          <w:szCs w:val="28"/>
        </w:rPr>
      </w:pPr>
    </w:p>
    <w:p w:rsidR="00201DC5" w:rsidRPr="009666C3" w:rsidRDefault="00201DC5" w:rsidP="00201DC5">
      <w:pPr>
        <w:jc w:val="center"/>
        <w:rPr>
          <w:b/>
          <w:sz w:val="32"/>
        </w:rPr>
      </w:pPr>
      <w:r w:rsidRPr="009666C3">
        <w:rPr>
          <w:b/>
          <w:sz w:val="32"/>
        </w:rPr>
        <w:t>Схема сценария урока в соответс</w:t>
      </w:r>
      <w:r w:rsidRPr="009666C3">
        <w:rPr>
          <w:b/>
          <w:sz w:val="32"/>
        </w:rPr>
        <w:t>т</w:t>
      </w:r>
      <w:r w:rsidRPr="009666C3">
        <w:rPr>
          <w:b/>
          <w:sz w:val="32"/>
        </w:rPr>
        <w:t>вии</w:t>
      </w:r>
    </w:p>
    <w:p w:rsidR="00201DC5" w:rsidRPr="009666C3" w:rsidRDefault="00201DC5" w:rsidP="00201DC5">
      <w:pPr>
        <w:jc w:val="center"/>
        <w:rPr>
          <w:b/>
          <w:sz w:val="32"/>
        </w:rPr>
      </w:pPr>
      <w:r w:rsidRPr="009666C3">
        <w:rPr>
          <w:b/>
          <w:sz w:val="32"/>
        </w:rPr>
        <w:t xml:space="preserve"> с треб</w:t>
      </w:r>
      <w:r w:rsidRPr="009666C3">
        <w:rPr>
          <w:b/>
          <w:sz w:val="32"/>
        </w:rPr>
        <w:t>о</w:t>
      </w:r>
      <w:r w:rsidRPr="009666C3">
        <w:rPr>
          <w:b/>
          <w:sz w:val="32"/>
        </w:rPr>
        <w:t>ваниями ФГОС ООО</w:t>
      </w:r>
    </w:p>
    <w:p w:rsidR="00201DC5" w:rsidRPr="00C03936" w:rsidRDefault="00201DC5" w:rsidP="00201DC5">
      <w:pPr>
        <w:jc w:val="center"/>
        <w:rPr>
          <w:sz w:val="16"/>
        </w:rPr>
      </w:pPr>
    </w:p>
    <w:p w:rsidR="00201DC5" w:rsidRPr="00C03936" w:rsidRDefault="00201DC5" w:rsidP="00201DC5">
      <w:pPr>
        <w:jc w:val="both"/>
        <w:rPr>
          <w:b/>
          <w:i/>
          <w:sz w:val="32"/>
        </w:rPr>
      </w:pPr>
      <w:r w:rsidRPr="00C03936">
        <w:rPr>
          <w:b/>
          <w:i/>
          <w:sz w:val="32"/>
        </w:rPr>
        <w:t>Класс:</w:t>
      </w:r>
    </w:p>
    <w:p w:rsidR="00201DC5" w:rsidRPr="00C03936" w:rsidRDefault="00201DC5" w:rsidP="00201DC5">
      <w:pPr>
        <w:jc w:val="both"/>
        <w:rPr>
          <w:b/>
          <w:i/>
          <w:sz w:val="32"/>
        </w:rPr>
      </w:pPr>
      <w:r w:rsidRPr="00C03936">
        <w:rPr>
          <w:b/>
          <w:i/>
          <w:sz w:val="32"/>
        </w:rPr>
        <w:t>Модуль:</w:t>
      </w:r>
    </w:p>
    <w:p w:rsidR="00201DC5" w:rsidRPr="00C03936" w:rsidRDefault="00201DC5" w:rsidP="00201DC5">
      <w:pPr>
        <w:jc w:val="both"/>
        <w:rPr>
          <w:b/>
          <w:i/>
          <w:sz w:val="32"/>
        </w:rPr>
      </w:pPr>
      <w:r w:rsidRPr="00C03936">
        <w:rPr>
          <w:b/>
          <w:i/>
          <w:sz w:val="32"/>
        </w:rPr>
        <w:t>Раздел:</w:t>
      </w:r>
    </w:p>
    <w:p w:rsidR="00201DC5" w:rsidRPr="00C03936" w:rsidRDefault="00201DC5" w:rsidP="00201DC5">
      <w:pPr>
        <w:jc w:val="both"/>
        <w:rPr>
          <w:sz w:val="32"/>
        </w:rPr>
      </w:pPr>
      <w:r w:rsidRPr="00C03936">
        <w:rPr>
          <w:b/>
          <w:i/>
          <w:sz w:val="32"/>
        </w:rPr>
        <w:t>Тема урока</w:t>
      </w:r>
      <w:r w:rsidRPr="00C03936">
        <w:rPr>
          <w:sz w:val="32"/>
        </w:rPr>
        <w:t xml:space="preserve">: </w:t>
      </w:r>
    </w:p>
    <w:p w:rsidR="00201DC5" w:rsidRPr="00C03936" w:rsidRDefault="00201DC5" w:rsidP="00201DC5">
      <w:pPr>
        <w:pStyle w:val="aff3"/>
        <w:spacing w:after="0"/>
        <w:jc w:val="center"/>
        <w:rPr>
          <w:b/>
          <w:sz w:val="22"/>
          <w:szCs w:val="24"/>
        </w:rPr>
      </w:pPr>
      <w:proofErr w:type="gramStart"/>
      <w:r w:rsidRPr="00C03936">
        <w:rPr>
          <w:b/>
          <w:sz w:val="22"/>
          <w:szCs w:val="24"/>
          <w:lang w:val="en-US"/>
        </w:rPr>
        <w:t>I</w:t>
      </w:r>
      <w:r w:rsidRPr="00C03936">
        <w:rPr>
          <w:b/>
          <w:sz w:val="22"/>
          <w:szCs w:val="24"/>
        </w:rPr>
        <w:t>.  ДИДАКТИЧЕСКОЕ</w:t>
      </w:r>
      <w:proofErr w:type="gramEnd"/>
      <w:r w:rsidRPr="00C03936">
        <w:rPr>
          <w:b/>
          <w:sz w:val="22"/>
          <w:szCs w:val="24"/>
        </w:rPr>
        <w:t xml:space="preserve"> ОБОСНОВАНИЕ УРОКА</w:t>
      </w:r>
    </w:p>
    <w:p w:rsidR="00201DC5" w:rsidRPr="00C03936" w:rsidRDefault="00201DC5" w:rsidP="00201DC5">
      <w:pPr>
        <w:pStyle w:val="aff3"/>
        <w:spacing w:after="0"/>
        <w:rPr>
          <w:b/>
          <w:szCs w:val="24"/>
        </w:rPr>
      </w:pPr>
    </w:p>
    <w:p w:rsidR="00201DC5" w:rsidRPr="00C03936" w:rsidRDefault="00201DC5" w:rsidP="00201DC5">
      <w:pPr>
        <w:pStyle w:val="aff3"/>
        <w:spacing w:after="0"/>
        <w:rPr>
          <w:color w:val="FF0000"/>
          <w:sz w:val="28"/>
          <w:szCs w:val="24"/>
        </w:rPr>
      </w:pPr>
      <w:r w:rsidRPr="00C03936">
        <w:rPr>
          <w:b/>
          <w:color w:val="FF0000"/>
          <w:sz w:val="28"/>
          <w:szCs w:val="24"/>
        </w:rPr>
        <w:t>Цели урока</w:t>
      </w:r>
      <w:r w:rsidRPr="00C03936">
        <w:rPr>
          <w:color w:val="FF0000"/>
          <w:sz w:val="28"/>
          <w:szCs w:val="24"/>
        </w:rPr>
        <w:t xml:space="preserve">:  </w:t>
      </w:r>
    </w:p>
    <w:p w:rsidR="00201DC5" w:rsidRPr="00C03936" w:rsidRDefault="00201DC5" w:rsidP="00201DC5">
      <w:pPr>
        <w:pStyle w:val="aff3"/>
        <w:spacing w:after="0"/>
        <w:rPr>
          <w:color w:val="FF0000"/>
          <w:sz w:val="28"/>
          <w:szCs w:val="24"/>
        </w:rPr>
      </w:pPr>
    </w:p>
    <w:p w:rsidR="00201DC5" w:rsidRPr="00C03936" w:rsidRDefault="00201DC5" w:rsidP="00C714E0">
      <w:pPr>
        <w:pStyle w:val="aff3"/>
        <w:numPr>
          <w:ilvl w:val="0"/>
          <w:numId w:val="7"/>
        </w:numPr>
        <w:tabs>
          <w:tab w:val="left" w:pos="1424"/>
        </w:tabs>
        <w:spacing w:after="0"/>
        <w:ind w:hanging="1140"/>
        <w:rPr>
          <w:b/>
          <w:i/>
          <w:sz w:val="28"/>
          <w:szCs w:val="24"/>
        </w:rPr>
      </w:pPr>
      <w:r w:rsidRPr="00C03936">
        <w:rPr>
          <w:b/>
          <w:i/>
          <w:sz w:val="28"/>
          <w:szCs w:val="24"/>
        </w:rPr>
        <w:t xml:space="preserve"> Варианты конструирования предметных целей: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0" w:right="-1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 xml:space="preserve">Способствовать формированию и развитию  умений и навыков (специальных и </w:t>
      </w:r>
      <w:proofErr w:type="spellStart"/>
      <w:r w:rsidRPr="00C03936">
        <w:rPr>
          <w:sz w:val="24"/>
          <w:szCs w:val="24"/>
        </w:rPr>
        <w:t>общеучебных</w:t>
      </w:r>
      <w:proofErr w:type="spellEnd"/>
      <w:r w:rsidRPr="00C03936">
        <w:rPr>
          <w:sz w:val="24"/>
          <w:szCs w:val="24"/>
        </w:rPr>
        <w:t>) ….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  <w:tab w:val="left" w:pos="2978"/>
        </w:tabs>
        <w:spacing w:after="0"/>
        <w:ind w:left="0" w:right="-1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Способствовать запоминанию основной терминологии технологических процессов.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0" w:right="-1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Способствовать  запоминанию цифрового материала как ориентира для понимания количественных характеристик изучаемых объектов и явлений.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0" w:right="-1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Способствовать осознанию основного технологического мат</w:t>
      </w:r>
      <w:r w:rsidRPr="00C03936">
        <w:rPr>
          <w:sz w:val="24"/>
          <w:szCs w:val="24"/>
        </w:rPr>
        <w:t>е</w:t>
      </w:r>
      <w:r w:rsidRPr="00C03936">
        <w:rPr>
          <w:sz w:val="24"/>
          <w:szCs w:val="24"/>
        </w:rPr>
        <w:t>риала.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2280"/>
        </w:tabs>
        <w:spacing w:after="0"/>
        <w:ind w:left="0" w:right="-483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Способствовать формированию представления о…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0" w:right="-1" w:firstLine="0"/>
        <w:jc w:val="both"/>
        <w:rPr>
          <w:spacing w:val="-6"/>
          <w:sz w:val="24"/>
          <w:szCs w:val="24"/>
        </w:rPr>
      </w:pPr>
      <w:r w:rsidRPr="00C03936">
        <w:rPr>
          <w:spacing w:val="-6"/>
          <w:sz w:val="24"/>
          <w:szCs w:val="24"/>
        </w:rPr>
        <w:t>Способствовать осознанию существенных  признаков понятий, технологических процессов.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2280"/>
        </w:tabs>
        <w:spacing w:after="0"/>
        <w:ind w:left="0" w:right="-483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Создать условия для выявления причинно-следственных  связей:</w:t>
      </w:r>
    </w:p>
    <w:p w:rsidR="00201DC5" w:rsidRPr="00C03936" w:rsidRDefault="00201DC5" w:rsidP="00C714E0">
      <w:pPr>
        <w:pStyle w:val="aff3"/>
        <w:numPr>
          <w:ilvl w:val="0"/>
          <w:numId w:val="8"/>
        </w:numPr>
        <w:tabs>
          <w:tab w:val="num" w:pos="567"/>
          <w:tab w:val="left" w:pos="3065"/>
        </w:tabs>
        <w:spacing w:after="0"/>
        <w:ind w:left="0" w:right="-483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Раскрыть причины…</w:t>
      </w:r>
    </w:p>
    <w:p w:rsidR="00201DC5" w:rsidRPr="00C03936" w:rsidRDefault="00201DC5" w:rsidP="00C714E0">
      <w:pPr>
        <w:pStyle w:val="aff3"/>
        <w:numPr>
          <w:ilvl w:val="0"/>
          <w:numId w:val="8"/>
        </w:numPr>
        <w:tabs>
          <w:tab w:val="num" w:pos="567"/>
          <w:tab w:val="left" w:pos="3065"/>
        </w:tabs>
        <w:spacing w:after="0"/>
        <w:ind w:left="0" w:right="-483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Выяснить последствия…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2280"/>
        </w:tabs>
        <w:spacing w:after="0"/>
        <w:ind w:left="0" w:right="-483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Способствовать пониманию закономерности…</w:t>
      </w:r>
    </w:p>
    <w:p w:rsidR="00201DC5" w:rsidRPr="00C03936" w:rsidRDefault="00201DC5" w:rsidP="00C714E0">
      <w:pPr>
        <w:pStyle w:val="aff3"/>
        <w:numPr>
          <w:ilvl w:val="0"/>
          <w:numId w:val="4"/>
        </w:numPr>
        <w:tabs>
          <w:tab w:val="num" w:pos="567"/>
          <w:tab w:val="left" w:pos="2127"/>
          <w:tab w:val="left" w:pos="2552"/>
        </w:tabs>
        <w:spacing w:after="0"/>
        <w:ind w:left="0" w:right="-483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Создать  условия для выявления взаимосвязи между…</w:t>
      </w:r>
    </w:p>
    <w:p w:rsidR="00201DC5" w:rsidRPr="00C03936" w:rsidRDefault="00201DC5" w:rsidP="00C714E0">
      <w:pPr>
        <w:pStyle w:val="aff3"/>
        <w:numPr>
          <w:ilvl w:val="0"/>
          <w:numId w:val="4"/>
        </w:numPr>
        <w:tabs>
          <w:tab w:val="num" w:pos="567"/>
          <w:tab w:val="left" w:pos="3054"/>
        </w:tabs>
        <w:spacing w:after="0"/>
        <w:ind w:left="0" w:right="-483" w:firstLine="0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Способствовать пониманию зависимости между….</w:t>
      </w:r>
    </w:p>
    <w:p w:rsidR="00201DC5" w:rsidRPr="00C03936" w:rsidRDefault="00201DC5" w:rsidP="00201DC5">
      <w:pPr>
        <w:pStyle w:val="aff3"/>
        <w:tabs>
          <w:tab w:val="num" w:pos="567"/>
          <w:tab w:val="left" w:pos="3054"/>
        </w:tabs>
        <w:spacing w:after="0"/>
        <w:ind w:right="-483"/>
        <w:jc w:val="both"/>
        <w:rPr>
          <w:szCs w:val="24"/>
        </w:rPr>
      </w:pPr>
    </w:p>
    <w:p w:rsidR="00201DC5" w:rsidRPr="00C03936" w:rsidRDefault="00201DC5" w:rsidP="00C714E0">
      <w:pPr>
        <w:pStyle w:val="aff3"/>
        <w:numPr>
          <w:ilvl w:val="0"/>
          <w:numId w:val="7"/>
        </w:numPr>
        <w:tabs>
          <w:tab w:val="left" w:pos="1707"/>
        </w:tabs>
        <w:spacing w:after="0"/>
        <w:ind w:hanging="1140"/>
        <w:rPr>
          <w:b/>
          <w:i/>
          <w:sz w:val="28"/>
          <w:szCs w:val="24"/>
        </w:rPr>
      </w:pPr>
      <w:r w:rsidRPr="00C03936">
        <w:rPr>
          <w:b/>
          <w:i/>
          <w:sz w:val="28"/>
          <w:szCs w:val="24"/>
        </w:rPr>
        <w:t>Варианты конструирования личностных целей: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t>Способствовать  развитию речи  учащихся (обогащение и усложнение словарного запаса, ее выразительности и оттенков).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lastRenderedPageBreak/>
        <w:t>Способствовать  овладению  основными способами мыслительной деятельности учащихся (учить анализировать, выделять главное, сравнивать, строить аналогии,  обобщать и систематизировать, доказывать и опровергать,  определять и объяснять понятия, ставить и ра</w:t>
      </w:r>
      <w:r w:rsidRPr="00C03936">
        <w:rPr>
          <w:sz w:val="22"/>
          <w:szCs w:val="24"/>
        </w:rPr>
        <w:t>з</w:t>
      </w:r>
      <w:r w:rsidRPr="00C03936">
        <w:rPr>
          <w:sz w:val="22"/>
          <w:szCs w:val="24"/>
        </w:rPr>
        <w:t>решать проблемы).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t>Способность к самооценке своих интеллектуальных  для труда в различных сф</w:t>
      </w:r>
      <w:r w:rsidRPr="00C03936">
        <w:rPr>
          <w:sz w:val="22"/>
          <w:szCs w:val="24"/>
        </w:rPr>
        <w:t>е</w:t>
      </w:r>
      <w:r w:rsidRPr="00C03936">
        <w:rPr>
          <w:sz w:val="22"/>
          <w:szCs w:val="24"/>
        </w:rPr>
        <w:t>рах.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t xml:space="preserve">Способствовать  развитию  сенсорной сферы учащихся (развитие глазомера, ориентировки в пространстве, точности и тонкости различения цвета, света формы). 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t>Способствовать  развитию двигательной сферы (овладение моторикой ме</w:t>
      </w:r>
      <w:r w:rsidRPr="00C03936">
        <w:rPr>
          <w:sz w:val="22"/>
          <w:szCs w:val="24"/>
        </w:rPr>
        <w:t>л</w:t>
      </w:r>
      <w:r w:rsidRPr="00C03936">
        <w:rPr>
          <w:sz w:val="22"/>
          <w:szCs w:val="24"/>
        </w:rPr>
        <w:t>ких мышц рук,  развивать  двигательную сноровку, соразмерность движ</w:t>
      </w:r>
      <w:r w:rsidRPr="00C03936">
        <w:rPr>
          <w:sz w:val="22"/>
          <w:szCs w:val="24"/>
        </w:rPr>
        <w:t>е</w:t>
      </w:r>
      <w:r w:rsidRPr="00C03936">
        <w:rPr>
          <w:sz w:val="22"/>
          <w:szCs w:val="24"/>
        </w:rPr>
        <w:t>ний).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pacing w:val="-8"/>
          <w:sz w:val="22"/>
          <w:szCs w:val="24"/>
        </w:rPr>
      </w:pPr>
      <w:r w:rsidRPr="00C03936">
        <w:rPr>
          <w:spacing w:val="-8"/>
          <w:sz w:val="22"/>
          <w:szCs w:val="24"/>
        </w:rPr>
        <w:t>Способствовать формированию и развитию познавательного интереса учащихся  к предм</w:t>
      </w:r>
      <w:r w:rsidRPr="00C03936">
        <w:rPr>
          <w:spacing w:val="-8"/>
          <w:sz w:val="22"/>
          <w:szCs w:val="24"/>
        </w:rPr>
        <w:t>е</w:t>
      </w:r>
      <w:r w:rsidRPr="00C03936">
        <w:rPr>
          <w:spacing w:val="-8"/>
          <w:sz w:val="22"/>
          <w:szCs w:val="24"/>
        </w:rPr>
        <w:t>ту.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524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t>Способствовать овладению всеми видами памяти учащихся.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t>Способствовать формированию и  развитию самостоятельности учащихся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t>Способствовать осознанию необходимости общественно полезного труда как условия безопасной и эффективной соци</w:t>
      </w:r>
      <w:r w:rsidRPr="00C03936">
        <w:rPr>
          <w:sz w:val="22"/>
          <w:szCs w:val="24"/>
        </w:rPr>
        <w:t>а</w:t>
      </w:r>
      <w:r w:rsidRPr="00C03936">
        <w:rPr>
          <w:sz w:val="22"/>
          <w:szCs w:val="24"/>
        </w:rPr>
        <w:t>лизации.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t>Способствовать формирования понимания бережного  отношения к природным и хозяйственным ресурсам.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left" w:pos="567"/>
        </w:tabs>
        <w:spacing w:after="0"/>
        <w:ind w:left="567" w:right="-1" w:hanging="567"/>
        <w:jc w:val="both"/>
        <w:rPr>
          <w:sz w:val="22"/>
          <w:szCs w:val="24"/>
        </w:rPr>
      </w:pPr>
      <w:r w:rsidRPr="00C03936">
        <w:rPr>
          <w:sz w:val="22"/>
          <w:szCs w:val="24"/>
        </w:rPr>
        <w:t>Способствовать формированию готовности к рациональному ведению домашнего хозяйства.</w:t>
      </w:r>
    </w:p>
    <w:p w:rsidR="00201DC5" w:rsidRPr="00C03936" w:rsidRDefault="00201DC5" w:rsidP="00201DC5">
      <w:pPr>
        <w:pStyle w:val="aff3"/>
        <w:tabs>
          <w:tab w:val="left" w:pos="567"/>
        </w:tabs>
        <w:spacing w:after="0"/>
        <w:ind w:right="-1"/>
        <w:jc w:val="both"/>
        <w:rPr>
          <w:sz w:val="22"/>
          <w:szCs w:val="24"/>
        </w:rPr>
      </w:pPr>
    </w:p>
    <w:p w:rsidR="00201DC5" w:rsidRPr="00C03936" w:rsidRDefault="00201DC5" w:rsidP="00C714E0">
      <w:pPr>
        <w:pStyle w:val="aff3"/>
        <w:numPr>
          <w:ilvl w:val="0"/>
          <w:numId w:val="7"/>
        </w:numPr>
        <w:tabs>
          <w:tab w:val="clear" w:pos="1140"/>
          <w:tab w:val="num" w:pos="567"/>
          <w:tab w:val="left" w:pos="1707"/>
        </w:tabs>
        <w:spacing w:after="0"/>
        <w:ind w:hanging="1140"/>
        <w:rPr>
          <w:b/>
          <w:i/>
          <w:sz w:val="28"/>
          <w:szCs w:val="24"/>
        </w:rPr>
      </w:pPr>
      <w:r w:rsidRPr="00C03936">
        <w:rPr>
          <w:b/>
          <w:i/>
          <w:sz w:val="28"/>
          <w:szCs w:val="24"/>
        </w:rPr>
        <w:t xml:space="preserve">Варианты конструирования </w:t>
      </w:r>
      <w:proofErr w:type="spellStart"/>
      <w:r w:rsidRPr="00C03936">
        <w:rPr>
          <w:b/>
          <w:i/>
          <w:sz w:val="28"/>
          <w:szCs w:val="24"/>
        </w:rPr>
        <w:t>метапредметных</w:t>
      </w:r>
      <w:proofErr w:type="spellEnd"/>
      <w:r w:rsidRPr="00C03936">
        <w:rPr>
          <w:b/>
          <w:i/>
          <w:sz w:val="28"/>
          <w:szCs w:val="24"/>
        </w:rPr>
        <w:t xml:space="preserve"> ц</w:t>
      </w:r>
      <w:r w:rsidRPr="00C03936">
        <w:rPr>
          <w:b/>
          <w:i/>
          <w:sz w:val="28"/>
          <w:szCs w:val="24"/>
        </w:rPr>
        <w:t>е</w:t>
      </w:r>
      <w:r w:rsidRPr="00C03936">
        <w:rPr>
          <w:b/>
          <w:i/>
          <w:sz w:val="28"/>
          <w:szCs w:val="24"/>
        </w:rPr>
        <w:t>лей: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567" w:right="-1" w:hanging="567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Способствовать формированию  и развитию нравственных, трудовых, эстетических, патриотических, экологических, экономических и других качеств ли</w:t>
      </w:r>
      <w:r w:rsidRPr="00C03936">
        <w:rPr>
          <w:sz w:val="24"/>
          <w:szCs w:val="24"/>
        </w:rPr>
        <w:t>ч</w:t>
      </w:r>
      <w:r w:rsidRPr="00C03936">
        <w:rPr>
          <w:sz w:val="24"/>
          <w:szCs w:val="24"/>
        </w:rPr>
        <w:t>ности.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567" w:right="-1" w:hanging="567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Способствовать воспитанию правильного отношения к общечеловеческим ценностям.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567" w:right="-1" w:hanging="567"/>
        <w:jc w:val="both"/>
        <w:rPr>
          <w:spacing w:val="-2"/>
          <w:sz w:val="24"/>
          <w:szCs w:val="24"/>
        </w:rPr>
      </w:pPr>
      <w:r w:rsidRPr="00C03936">
        <w:rPr>
          <w:spacing w:val="-2"/>
          <w:sz w:val="24"/>
          <w:szCs w:val="24"/>
        </w:rPr>
        <w:t>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</w:t>
      </w:r>
      <w:r w:rsidRPr="00C03936">
        <w:rPr>
          <w:spacing w:val="-2"/>
          <w:sz w:val="24"/>
          <w:szCs w:val="24"/>
        </w:rPr>
        <w:t>н</w:t>
      </w:r>
      <w:r w:rsidRPr="00C03936">
        <w:rPr>
          <w:spacing w:val="-2"/>
          <w:sz w:val="24"/>
          <w:szCs w:val="24"/>
        </w:rPr>
        <w:t>ных.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567" w:right="-1" w:hanging="567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Соблюдение норм и правил культуры труда в соответствии с технологической культурой производства.</w:t>
      </w:r>
    </w:p>
    <w:p w:rsidR="00201DC5" w:rsidRPr="00C03936" w:rsidRDefault="00201DC5" w:rsidP="00201DC5">
      <w:pPr>
        <w:pStyle w:val="aff3"/>
        <w:tabs>
          <w:tab w:val="num" w:pos="1140"/>
          <w:tab w:val="left" w:pos="1702"/>
        </w:tabs>
        <w:spacing w:after="0"/>
        <w:ind w:right="-1"/>
        <w:jc w:val="both"/>
        <w:rPr>
          <w:szCs w:val="24"/>
        </w:rPr>
      </w:pPr>
    </w:p>
    <w:p w:rsidR="00201DC5" w:rsidRPr="00B377B2" w:rsidRDefault="00201DC5" w:rsidP="00C714E0">
      <w:pPr>
        <w:pStyle w:val="aff3"/>
        <w:numPr>
          <w:ilvl w:val="0"/>
          <w:numId w:val="7"/>
        </w:numPr>
        <w:tabs>
          <w:tab w:val="clear" w:pos="1140"/>
          <w:tab w:val="num" w:pos="567"/>
          <w:tab w:val="left" w:pos="1707"/>
        </w:tabs>
        <w:spacing w:after="0"/>
        <w:ind w:left="567" w:hanging="567"/>
        <w:rPr>
          <w:b/>
          <w:i/>
          <w:sz w:val="28"/>
          <w:szCs w:val="24"/>
        </w:rPr>
      </w:pPr>
      <w:r w:rsidRPr="00B377B2">
        <w:rPr>
          <w:b/>
          <w:i/>
          <w:sz w:val="28"/>
          <w:szCs w:val="24"/>
        </w:rPr>
        <w:t xml:space="preserve">Варианты конструирования </w:t>
      </w:r>
      <w:proofErr w:type="spellStart"/>
      <w:r w:rsidRPr="00B377B2">
        <w:rPr>
          <w:b/>
          <w:i/>
          <w:sz w:val="28"/>
          <w:szCs w:val="24"/>
        </w:rPr>
        <w:t>профориентационных</w:t>
      </w:r>
      <w:proofErr w:type="spellEnd"/>
      <w:r w:rsidRPr="00B377B2">
        <w:rPr>
          <w:b/>
          <w:i/>
          <w:sz w:val="28"/>
          <w:szCs w:val="24"/>
        </w:rPr>
        <w:t xml:space="preserve">  ц</w:t>
      </w:r>
      <w:r w:rsidRPr="00B377B2">
        <w:rPr>
          <w:b/>
          <w:i/>
          <w:sz w:val="28"/>
          <w:szCs w:val="24"/>
        </w:rPr>
        <w:t>е</w:t>
      </w:r>
      <w:r w:rsidRPr="00B377B2">
        <w:rPr>
          <w:b/>
          <w:i/>
          <w:sz w:val="28"/>
          <w:szCs w:val="24"/>
        </w:rPr>
        <w:t>лей: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567" w:right="-1" w:hanging="567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Обобщить у учащихся знания и сферах трудовой деятельности, профессиях, карьере.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567" w:right="-1" w:hanging="567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Способствовать формированию знаний и умений объективно осуществлять  самоанализ  уровня развития своих профессионально  важных качеств  и соотносить их с требованиями профессий, сфер трудовой деятельности к человеку.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567" w:right="-1" w:hanging="567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Развивать представление о народном хозяйстве и потребности  в трудовой деятельности, самовоспитании, саморазвитии и самореал</w:t>
      </w:r>
      <w:r w:rsidRPr="00C03936">
        <w:rPr>
          <w:sz w:val="24"/>
          <w:szCs w:val="24"/>
        </w:rPr>
        <w:t>и</w:t>
      </w:r>
      <w:r w:rsidRPr="00C03936">
        <w:rPr>
          <w:sz w:val="24"/>
          <w:szCs w:val="24"/>
        </w:rPr>
        <w:t xml:space="preserve">зации. 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567" w:right="-1" w:hanging="567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Воспитывать уважение к работающему человеку.</w:t>
      </w:r>
    </w:p>
    <w:p w:rsidR="00201DC5" w:rsidRPr="00C03936" w:rsidRDefault="00201DC5" w:rsidP="00C714E0">
      <w:pPr>
        <w:pStyle w:val="aff3"/>
        <w:numPr>
          <w:ilvl w:val="1"/>
          <w:numId w:val="7"/>
        </w:numPr>
        <w:tabs>
          <w:tab w:val="num" w:pos="567"/>
          <w:tab w:val="left" w:pos="1702"/>
        </w:tabs>
        <w:spacing w:after="0"/>
        <w:ind w:left="567" w:right="-1" w:hanging="567"/>
        <w:jc w:val="both"/>
        <w:rPr>
          <w:sz w:val="24"/>
          <w:szCs w:val="24"/>
        </w:rPr>
      </w:pPr>
      <w:r w:rsidRPr="00C03936">
        <w:rPr>
          <w:sz w:val="24"/>
          <w:szCs w:val="24"/>
        </w:rPr>
        <w:t>Сформировать представление о профессии ____________.</w:t>
      </w:r>
    </w:p>
    <w:p w:rsidR="00201DC5" w:rsidRPr="00C03936" w:rsidRDefault="00201DC5" w:rsidP="00201DC5">
      <w:pPr>
        <w:pStyle w:val="aff3"/>
        <w:tabs>
          <w:tab w:val="num" w:pos="1140"/>
          <w:tab w:val="left" w:pos="1702"/>
        </w:tabs>
        <w:spacing w:after="0"/>
        <w:ind w:left="567" w:right="-1"/>
        <w:jc w:val="both"/>
        <w:rPr>
          <w:szCs w:val="24"/>
        </w:rPr>
      </w:pPr>
    </w:p>
    <w:p w:rsidR="00201DC5" w:rsidRPr="00C03936" w:rsidRDefault="00201DC5" w:rsidP="00201DC5">
      <w:pPr>
        <w:pStyle w:val="aff3"/>
        <w:tabs>
          <w:tab w:val="num" w:pos="1140"/>
          <w:tab w:val="left" w:pos="1702"/>
        </w:tabs>
        <w:spacing w:after="0"/>
        <w:ind w:left="567" w:right="-1"/>
        <w:jc w:val="both"/>
        <w:rPr>
          <w:szCs w:val="24"/>
        </w:rPr>
      </w:pPr>
    </w:p>
    <w:p w:rsidR="00201DC5" w:rsidRPr="00C03936" w:rsidRDefault="00201DC5" w:rsidP="00201DC5">
      <w:pPr>
        <w:pStyle w:val="12"/>
        <w:jc w:val="both"/>
        <w:rPr>
          <w:rFonts w:ascii="Times New Roman" w:hAnsi="Times New Roman"/>
          <w:b/>
          <w:sz w:val="32"/>
          <w:szCs w:val="24"/>
        </w:rPr>
      </w:pPr>
      <w:r w:rsidRPr="00C03936">
        <w:rPr>
          <w:rFonts w:ascii="Times New Roman" w:hAnsi="Times New Roman"/>
          <w:b/>
          <w:sz w:val="32"/>
          <w:szCs w:val="24"/>
        </w:rPr>
        <w:t>Методическое оснащение урока:</w:t>
      </w:r>
    </w:p>
    <w:p w:rsidR="00201DC5" w:rsidRPr="00C03936" w:rsidRDefault="00201DC5" w:rsidP="00201DC5">
      <w:pPr>
        <w:pStyle w:val="12"/>
        <w:jc w:val="both"/>
        <w:rPr>
          <w:rFonts w:ascii="Times New Roman" w:hAnsi="Times New Roman"/>
          <w:b/>
          <w:sz w:val="32"/>
          <w:szCs w:val="24"/>
        </w:rPr>
      </w:pPr>
    </w:p>
    <w:p w:rsidR="00201DC5" w:rsidRPr="00C03936" w:rsidRDefault="00201DC5" w:rsidP="00C714E0">
      <w:pPr>
        <w:pStyle w:val="12"/>
        <w:numPr>
          <w:ilvl w:val="0"/>
          <w:numId w:val="5"/>
        </w:numPr>
        <w:tabs>
          <w:tab w:val="left" w:pos="1849"/>
        </w:tabs>
        <w:ind w:hanging="856"/>
        <w:jc w:val="both"/>
        <w:rPr>
          <w:rFonts w:ascii="Times New Roman" w:hAnsi="Times New Roman"/>
          <w:b/>
          <w:i/>
          <w:sz w:val="28"/>
          <w:szCs w:val="24"/>
        </w:rPr>
      </w:pPr>
      <w:r w:rsidRPr="00C03936">
        <w:rPr>
          <w:rFonts w:ascii="Times New Roman" w:hAnsi="Times New Roman"/>
          <w:b/>
          <w:i/>
          <w:sz w:val="28"/>
          <w:szCs w:val="24"/>
        </w:rPr>
        <w:t>Материально-техническая база: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134" w:firstLine="0"/>
        <w:jc w:val="both"/>
        <w:rPr>
          <w:rFonts w:ascii="Times New Roman" w:hAnsi="Times New Roman"/>
          <w:sz w:val="28"/>
          <w:szCs w:val="24"/>
        </w:rPr>
      </w:pPr>
      <w:r w:rsidRPr="00C03936">
        <w:rPr>
          <w:rFonts w:ascii="Times New Roman" w:hAnsi="Times New Roman"/>
          <w:sz w:val="28"/>
          <w:szCs w:val="24"/>
        </w:rPr>
        <w:t>кабинет  технологии;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134" w:firstLine="0"/>
        <w:jc w:val="both"/>
        <w:rPr>
          <w:rFonts w:ascii="Times New Roman" w:hAnsi="Times New Roman"/>
          <w:sz w:val="28"/>
          <w:szCs w:val="24"/>
        </w:rPr>
      </w:pPr>
      <w:r w:rsidRPr="00C03936">
        <w:rPr>
          <w:rFonts w:ascii="Times New Roman" w:hAnsi="Times New Roman"/>
          <w:sz w:val="28"/>
          <w:szCs w:val="24"/>
        </w:rPr>
        <w:t>компьютер;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134" w:firstLine="0"/>
        <w:jc w:val="both"/>
        <w:rPr>
          <w:rFonts w:ascii="Times New Roman" w:hAnsi="Times New Roman"/>
          <w:sz w:val="28"/>
          <w:szCs w:val="24"/>
        </w:rPr>
      </w:pPr>
      <w:r w:rsidRPr="00C03936">
        <w:rPr>
          <w:rFonts w:ascii="Times New Roman" w:hAnsi="Times New Roman"/>
          <w:sz w:val="28"/>
          <w:szCs w:val="24"/>
        </w:rPr>
        <w:t>мультимедийный проектор;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134" w:firstLine="0"/>
        <w:jc w:val="both"/>
        <w:rPr>
          <w:rFonts w:ascii="Times New Roman" w:hAnsi="Times New Roman"/>
          <w:sz w:val="28"/>
          <w:szCs w:val="24"/>
        </w:rPr>
      </w:pPr>
      <w:r w:rsidRPr="00C03936">
        <w:rPr>
          <w:rFonts w:ascii="Times New Roman" w:hAnsi="Times New Roman"/>
          <w:sz w:val="28"/>
          <w:szCs w:val="24"/>
        </w:rPr>
        <w:lastRenderedPageBreak/>
        <w:t>экран;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134" w:firstLine="0"/>
        <w:jc w:val="both"/>
        <w:rPr>
          <w:rFonts w:ascii="Times New Roman" w:hAnsi="Times New Roman"/>
          <w:sz w:val="28"/>
          <w:szCs w:val="24"/>
        </w:rPr>
      </w:pPr>
      <w:r w:rsidRPr="00C03936">
        <w:rPr>
          <w:rFonts w:ascii="Times New Roman" w:hAnsi="Times New Roman"/>
          <w:sz w:val="28"/>
          <w:szCs w:val="24"/>
        </w:rPr>
        <w:t>станки, машины, кухонное и электрооборудование;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134" w:firstLine="0"/>
        <w:jc w:val="both"/>
        <w:rPr>
          <w:rFonts w:ascii="Times New Roman" w:hAnsi="Times New Roman"/>
          <w:sz w:val="28"/>
          <w:szCs w:val="24"/>
        </w:rPr>
      </w:pPr>
      <w:r w:rsidRPr="00C03936">
        <w:rPr>
          <w:rFonts w:ascii="Times New Roman" w:hAnsi="Times New Roman"/>
          <w:sz w:val="28"/>
          <w:szCs w:val="24"/>
        </w:rPr>
        <w:t>инструменты, приспособления: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134" w:firstLine="0"/>
        <w:jc w:val="both"/>
        <w:rPr>
          <w:rFonts w:ascii="Times New Roman" w:hAnsi="Times New Roman"/>
          <w:sz w:val="28"/>
          <w:szCs w:val="24"/>
        </w:rPr>
      </w:pPr>
      <w:r w:rsidRPr="00C03936">
        <w:rPr>
          <w:rFonts w:ascii="Times New Roman" w:hAnsi="Times New Roman"/>
          <w:sz w:val="28"/>
          <w:szCs w:val="24"/>
        </w:rPr>
        <w:t>материалы:</w:t>
      </w:r>
    </w:p>
    <w:p w:rsidR="00201DC5" w:rsidRPr="00C03936" w:rsidRDefault="00201DC5" w:rsidP="00201DC5">
      <w:pPr>
        <w:pStyle w:val="12"/>
        <w:jc w:val="both"/>
        <w:rPr>
          <w:rFonts w:ascii="Times New Roman" w:hAnsi="Times New Roman"/>
          <w:szCs w:val="24"/>
        </w:rPr>
      </w:pPr>
    </w:p>
    <w:p w:rsidR="00201DC5" w:rsidRPr="00C03936" w:rsidRDefault="00201DC5" w:rsidP="00C714E0">
      <w:pPr>
        <w:pStyle w:val="12"/>
        <w:numPr>
          <w:ilvl w:val="0"/>
          <w:numId w:val="5"/>
        </w:numPr>
        <w:tabs>
          <w:tab w:val="left" w:pos="1849"/>
        </w:tabs>
        <w:ind w:hanging="856"/>
        <w:jc w:val="both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>Д</w:t>
      </w:r>
      <w:r w:rsidRPr="00C03936">
        <w:rPr>
          <w:rFonts w:ascii="Times New Roman" w:hAnsi="Times New Roman"/>
          <w:b/>
          <w:i/>
          <w:sz w:val="28"/>
          <w:szCs w:val="24"/>
        </w:rPr>
        <w:t>идактическое обеспечение: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tabs>
          <w:tab w:val="left" w:pos="2506"/>
        </w:tabs>
        <w:ind w:left="1797" w:hanging="663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учебник (или учебное пособие):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797" w:hanging="663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рабочая тетрадь на печатной основе: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tabs>
          <w:tab w:val="left" w:pos="2506"/>
        </w:tabs>
        <w:ind w:left="1797" w:hanging="663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сборник заданий (</w:t>
      </w:r>
      <w:r w:rsidRPr="00C03936">
        <w:rPr>
          <w:rFonts w:ascii="Times New Roman" w:hAnsi="Times New Roman"/>
          <w:i/>
          <w:iCs/>
          <w:sz w:val="24"/>
          <w:szCs w:val="24"/>
        </w:rPr>
        <w:t>Приложение 1):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797" w:hanging="663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дополнительная литература (словари, справочники):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797" w:hanging="663"/>
        <w:jc w:val="both"/>
        <w:rPr>
          <w:rFonts w:ascii="Times New Roman" w:hAnsi="Times New Roman"/>
          <w:i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плакаты (</w:t>
      </w:r>
      <w:r w:rsidRPr="00C03936">
        <w:rPr>
          <w:rFonts w:ascii="Times New Roman" w:hAnsi="Times New Roman"/>
          <w:i/>
          <w:sz w:val="24"/>
          <w:szCs w:val="24"/>
        </w:rPr>
        <w:t>Прилож</w:t>
      </w:r>
      <w:r w:rsidRPr="00C03936">
        <w:rPr>
          <w:rFonts w:ascii="Times New Roman" w:hAnsi="Times New Roman"/>
          <w:i/>
          <w:sz w:val="24"/>
          <w:szCs w:val="24"/>
        </w:rPr>
        <w:t>е</w:t>
      </w:r>
      <w:r w:rsidRPr="00C03936">
        <w:rPr>
          <w:rFonts w:ascii="Times New Roman" w:hAnsi="Times New Roman"/>
          <w:i/>
          <w:sz w:val="24"/>
          <w:szCs w:val="24"/>
        </w:rPr>
        <w:t xml:space="preserve">ние 10): </w:t>
      </w:r>
    </w:p>
    <w:p w:rsidR="00201DC5" w:rsidRPr="00C03936" w:rsidRDefault="00201DC5" w:rsidP="00201DC5">
      <w:pPr>
        <w:pStyle w:val="12"/>
        <w:ind w:left="1440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 xml:space="preserve">     таблицы (</w:t>
      </w:r>
      <w:r w:rsidRPr="00C03936">
        <w:rPr>
          <w:rFonts w:ascii="Times New Roman" w:hAnsi="Times New Roman"/>
          <w:i/>
          <w:sz w:val="24"/>
          <w:szCs w:val="24"/>
        </w:rPr>
        <w:t>Приложение 11</w:t>
      </w:r>
      <w:r w:rsidRPr="00C03936">
        <w:rPr>
          <w:rFonts w:ascii="Times New Roman" w:hAnsi="Times New Roman"/>
          <w:sz w:val="24"/>
          <w:szCs w:val="24"/>
        </w:rPr>
        <w:t xml:space="preserve">): 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ind w:left="1797" w:hanging="663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учебно-техническая документация (УТД)</w:t>
      </w:r>
      <w:r w:rsidRPr="00C03936">
        <w:rPr>
          <w:rFonts w:ascii="Times New Roman" w:hAnsi="Times New Roman"/>
          <w:i/>
          <w:iCs/>
          <w:sz w:val="24"/>
          <w:szCs w:val="24"/>
        </w:rPr>
        <w:t xml:space="preserve"> (Прилож</w:t>
      </w:r>
      <w:r w:rsidRPr="00C03936">
        <w:rPr>
          <w:rFonts w:ascii="Times New Roman" w:hAnsi="Times New Roman"/>
          <w:i/>
          <w:iCs/>
          <w:sz w:val="24"/>
          <w:szCs w:val="24"/>
        </w:rPr>
        <w:t>е</w:t>
      </w:r>
      <w:r w:rsidRPr="00C03936">
        <w:rPr>
          <w:rFonts w:ascii="Times New Roman" w:hAnsi="Times New Roman"/>
          <w:i/>
          <w:iCs/>
          <w:sz w:val="24"/>
          <w:szCs w:val="24"/>
        </w:rPr>
        <w:t>ние 12)</w:t>
      </w:r>
      <w:r w:rsidRPr="00C03936">
        <w:rPr>
          <w:rFonts w:ascii="Times New Roman" w:hAnsi="Times New Roman"/>
          <w:sz w:val="24"/>
          <w:szCs w:val="24"/>
        </w:rPr>
        <w:t>:</w:t>
      </w:r>
    </w:p>
    <w:p w:rsidR="00201DC5" w:rsidRPr="00C03936" w:rsidRDefault="00201DC5" w:rsidP="00C714E0">
      <w:pPr>
        <w:pStyle w:val="12"/>
        <w:numPr>
          <w:ilvl w:val="0"/>
          <w:numId w:val="6"/>
        </w:numPr>
        <w:tabs>
          <w:tab w:val="clear" w:pos="2640"/>
          <w:tab w:val="num" w:pos="2268"/>
          <w:tab w:val="left" w:pos="4058"/>
        </w:tabs>
        <w:ind w:hanging="797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 xml:space="preserve">технологические карты (ТК):    </w:t>
      </w:r>
    </w:p>
    <w:p w:rsidR="00201DC5" w:rsidRPr="00C03936" w:rsidRDefault="00201DC5" w:rsidP="00C714E0">
      <w:pPr>
        <w:pStyle w:val="12"/>
        <w:numPr>
          <w:ilvl w:val="0"/>
          <w:numId w:val="6"/>
        </w:numPr>
        <w:tabs>
          <w:tab w:val="clear" w:pos="2640"/>
          <w:tab w:val="num" w:pos="2268"/>
          <w:tab w:val="left" w:pos="4058"/>
        </w:tabs>
        <w:ind w:hanging="797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 xml:space="preserve">инструкционные карты (ИК):    </w:t>
      </w:r>
    </w:p>
    <w:p w:rsidR="00201DC5" w:rsidRPr="00C03936" w:rsidRDefault="00201DC5" w:rsidP="00C714E0">
      <w:pPr>
        <w:pStyle w:val="12"/>
        <w:numPr>
          <w:ilvl w:val="0"/>
          <w:numId w:val="6"/>
        </w:numPr>
        <w:tabs>
          <w:tab w:val="clear" w:pos="2640"/>
          <w:tab w:val="num" w:pos="2268"/>
          <w:tab w:val="left" w:pos="4058"/>
        </w:tabs>
        <w:ind w:hanging="79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3936">
        <w:rPr>
          <w:rFonts w:ascii="Times New Roman" w:hAnsi="Times New Roman"/>
          <w:sz w:val="24"/>
          <w:szCs w:val="24"/>
        </w:rPr>
        <w:t>инструкционно-технологические</w:t>
      </w:r>
      <w:proofErr w:type="spellEnd"/>
      <w:r w:rsidRPr="00C03936">
        <w:rPr>
          <w:rFonts w:ascii="Times New Roman" w:hAnsi="Times New Roman"/>
          <w:sz w:val="24"/>
          <w:szCs w:val="24"/>
        </w:rPr>
        <w:t xml:space="preserve"> карты (ИТК):   </w:t>
      </w:r>
    </w:p>
    <w:p w:rsidR="00201DC5" w:rsidRPr="00C03936" w:rsidRDefault="00201DC5" w:rsidP="00C714E0">
      <w:pPr>
        <w:pStyle w:val="12"/>
        <w:numPr>
          <w:ilvl w:val="0"/>
          <w:numId w:val="6"/>
        </w:numPr>
        <w:tabs>
          <w:tab w:val="clear" w:pos="2640"/>
          <w:tab w:val="num" w:pos="2268"/>
          <w:tab w:val="left" w:pos="4058"/>
        </w:tabs>
        <w:ind w:hanging="797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информационные карты (</w:t>
      </w:r>
      <w:proofErr w:type="spellStart"/>
      <w:r w:rsidRPr="00C03936">
        <w:rPr>
          <w:rFonts w:ascii="Times New Roman" w:hAnsi="Times New Roman"/>
          <w:sz w:val="24"/>
          <w:szCs w:val="24"/>
        </w:rPr>
        <w:t>ИфК</w:t>
      </w:r>
      <w:proofErr w:type="spellEnd"/>
      <w:r w:rsidRPr="00C03936">
        <w:rPr>
          <w:rFonts w:ascii="Times New Roman" w:hAnsi="Times New Roman"/>
          <w:sz w:val="24"/>
          <w:szCs w:val="24"/>
        </w:rPr>
        <w:t xml:space="preserve">): 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tabs>
          <w:tab w:val="left" w:pos="2651"/>
        </w:tabs>
        <w:ind w:hanging="666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образцы объектов труда (</w:t>
      </w:r>
      <w:r w:rsidRPr="00C03936">
        <w:rPr>
          <w:rFonts w:ascii="Times New Roman" w:hAnsi="Times New Roman"/>
          <w:i/>
          <w:sz w:val="24"/>
          <w:szCs w:val="24"/>
        </w:rPr>
        <w:t>Приложение 13)</w:t>
      </w:r>
      <w:r w:rsidRPr="00C03936">
        <w:rPr>
          <w:rFonts w:ascii="Times New Roman" w:hAnsi="Times New Roman"/>
          <w:sz w:val="24"/>
          <w:szCs w:val="24"/>
        </w:rPr>
        <w:t>;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tabs>
          <w:tab w:val="left" w:pos="2651"/>
        </w:tabs>
        <w:ind w:hanging="666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образцы поузловой обработки изделий (</w:t>
      </w:r>
      <w:r w:rsidRPr="00C03936">
        <w:rPr>
          <w:rFonts w:ascii="Times New Roman" w:hAnsi="Times New Roman"/>
          <w:i/>
          <w:iCs/>
          <w:sz w:val="24"/>
          <w:szCs w:val="24"/>
        </w:rPr>
        <w:t>Приложение 14)</w:t>
      </w:r>
      <w:r w:rsidRPr="00C03936">
        <w:rPr>
          <w:rFonts w:ascii="Times New Roman" w:hAnsi="Times New Roman"/>
          <w:sz w:val="24"/>
          <w:szCs w:val="24"/>
        </w:rPr>
        <w:t>;</w:t>
      </w:r>
    </w:p>
    <w:p w:rsidR="00201DC5" w:rsidRPr="00C03936" w:rsidRDefault="00201DC5" w:rsidP="00C714E0">
      <w:pPr>
        <w:pStyle w:val="12"/>
        <w:numPr>
          <w:ilvl w:val="0"/>
          <w:numId w:val="2"/>
        </w:numPr>
        <w:tabs>
          <w:tab w:val="left" w:pos="2651"/>
        </w:tabs>
        <w:ind w:hanging="666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материалы для контроля знаний учащихся (</w:t>
      </w:r>
      <w:r w:rsidRPr="00C03936">
        <w:rPr>
          <w:rFonts w:ascii="Times New Roman" w:hAnsi="Times New Roman"/>
          <w:i/>
          <w:iCs/>
          <w:sz w:val="24"/>
          <w:szCs w:val="24"/>
        </w:rPr>
        <w:t>Приложение 15)</w:t>
      </w:r>
      <w:r w:rsidRPr="00C03936">
        <w:rPr>
          <w:rFonts w:ascii="Times New Roman" w:hAnsi="Times New Roman"/>
          <w:sz w:val="24"/>
          <w:szCs w:val="24"/>
        </w:rPr>
        <w:t>:</w:t>
      </w:r>
    </w:p>
    <w:p w:rsidR="00201DC5" w:rsidRPr="00C03936" w:rsidRDefault="00201DC5" w:rsidP="00C714E0">
      <w:pPr>
        <w:pStyle w:val="12"/>
        <w:numPr>
          <w:ilvl w:val="0"/>
          <w:numId w:val="3"/>
        </w:numPr>
        <w:tabs>
          <w:tab w:val="left" w:pos="2268"/>
        </w:tabs>
        <w:ind w:left="1494" w:firstLine="349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карточки-задания:</w:t>
      </w:r>
    </w:p>
    <w:p w:rsidR="00201DC5" w:rsidRPr="00C03936" w:rsidRDefault="00201DC5" w:rsidP="00C714E0">
      <w:pPr>
        <w:pStyle w:val="12"/>
        <w:numPr>
          <w:ilvl w:val="0"/>
          <w:numId w:val="3"/>
        </w:numPr>
        <w:tabs>
          <w:tab w:val="left" w:pos="2268"/>
        </w:tabs>
        <w:ind w:left="1494" w:firstLine="349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тесты:</w:t>
      </w:r>
    </w:p>
    <w:p w:rsidR="00201DC5" w:rsidRPr="00C03936" w:rsidRDefault="00201DC5" w:rsidP="00C714E0">
      <w:pPr>
        <w:pStyle w:val="12"/>
        <w:numPr>
          <w:ilvl w:val="0"/>
          <w:numId w:val="3"/>
        </w:numPr>
        <w:tabs>
          <w:tab w:val="left" w:pos="2268"/>
        </w:tabs>
        <w:ind w:left="1494" w:firstLine="349"/>
        <w:jc w:val="both"/>
        <w:rPr>
          <w:rFonts w:ascii="Times New Roman" w:hAnsi="Times New Roman"/>
          <w:sz w:val="24"/>
          <w:szCs w:val="24"/>
        </w:rPr>
      </w:pPr>
      <w:r w:rsidRPr="00C03936">
        <w:rPr>
          <w:rFonts w:ascii="Times New Roman" w:hAnsi="Times New Roman"/>
          <w:sz w:val="24"/>
          <w:szCs w:val="24"/>
        </w:rPr>
        <w:t>кроссворд:</w:t>
      </w:r>
    </w:p>
    <w:p w:rsidR="00201DC5" w:rsidRPr="00C03936" w:rsidRDefault="00201DC5" w:rsidP="00201DC5">
      <w:pPr>
        <w:pStyle w:val="12"/>
        <w:tabs>
          <w:tab w:val="left" w:pos="2268"/>
        </w:tabs>
        <w:ind w:left="1843"/>
        <w:jc w:val="both"/>
        <w:rPr>
          <w:rFonts w:ascii="Times New Roman" w:hAnsi="Times New Roman"/>
          <w:sz w:val="28"/>
          <w:szCs w:val="24"/>
        </w:rPr>
      </w:pPr>
    </w:p>
    <w:p w:rsidR="00201DC5" w:rsidRPr="00C03936" w:rsidRDefault="00201DC5" w:rsidP="00201DC5">
      <w:pPr>
        <w:pStyle w:val="aff3"/>
        <w:spacing w:after="0"/>
        <w:ind w:firstLine="426"/>
        <w:rPr>
          <w:b/>
          <w:bCs/>
          <w:sz w:val="28"/>
          <w:szCs w:val="24"/>
        </w:rPr>
      </w:pPr>
      <w:r w:rsidRPr="00C03936">
        <w:rPr>
          <w:b/>
          <w:bCs/>
          <w:sz w:val="28"/>
          <w:szCs w:val="24"/>
        </w:rPr>
        <w:t>Методы обучения:</w:t>
      </w:r>
    </w:p>
    <w:p w:rsidR="00201DC5" w:rsidRPr="00C03936" w:rsidRDefault="00201DC5" w:rsidP="00201DC5">
      <w:pPr>
        <w:pStyle w:val="aff3"/>
        <w:spacing w:after="0"/>
        <w:ind w:firstLine="426"/>
        <w:rPr>
          <w:b/>
          <w:sz w:val="28"/>
          <w:szCs w:val="24"/>
        </w:rPr>
      </w:pPr>
      <w:r w:rsidRPr="00C03936">
        <w:rPr>
          <w:b/>
          <w:sz w:val="28"/>
          <w:szCs w:val="24"/>
        </w:rPr>
        <w:t>Тип урока:</w:t>
      </w:r>
    </w:p>
    <w:p w:rsidR="00201DC5" w:rsidRPr="00C03936" w:rsidRDefault="00201DC5" w:rsidP="00201DC5">
      <w:pPr>
        <w:pStyle w:val="aff3"/>
        <w:spacing w:after="0"/>
        <w:ind w:firstLine="426"/>
        <w:rPr>
          <w:b/>
          <w:sz w:val="28"/>
          <w:szCs w:val="24"/>
        </w:rPr>
      </w:pPr>
      <w:r w:rsidRPr="00C03936">
        <w:rPr>
          <w:b/>
          <w:sz w:val="28"/>
          <w:szCs w:val="24"/>
        </w:rPr>
        <w:t>Вид урока:</w:t>
      </w:r>
    </w:p>
    <w:p w:rsidR="00201DC5" w:rsidRPr="00246D38" w:rsidRDefault="00201DC5" w:rsidP="00201DC5">
      <w:pPr>
        <w:pStyle w:val="aff3"/>
        <w:spacing w:after="0"/>
        <w:ind w:firstLine="426"/>
        <w:rPr>
          <w:b/>
          <w:sz w:val="28"/>
          <w:szCs w:val="28"/>
        </w:rPr>
        <w:sectPr w:rsidR="00201DC5" w:rsidRPr="00246D38" w:rsidSect="00201DC5">
          <w:footerReference w:type="even" r:id="rId6"/>
          <w:footerReference w:type="default" r:id="rId7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  <w:r w:rsidRPr="00246D38">
        <w:rPr>
          <w:b/>
          <w:sz w:val="28"/>
          <w:szCs w:val="28"/>
        </w:rPr>
        <w:t>Формы организации учебной деятельности:</w:t>
      </w:r>
    </w:p>
    <w:p w:rsidR="00201DC5" w:rsidRPr="00246D38" w:rsidRDefault="00201DC5" w:rsidP="00201DC5">
      <w:pPr>
        <w:jc w:val="center"/>
        <w:rPr>
          <w:b/>
          <w:bCs/>
          <w:sz w:val="28"/>
          <w:szCs w:val="28"/>
        </w:rPr>
      </w:pPr>
      <w:r w:rsidRPr="00246D38">
        <w:rPr>
          <w:b/>
          <w:bCs/>
          <w:sz w:val="28"/>
          <w:szCs w:val="28"/>
        </w:rPr>
        <w:lastRenderedPageBreak/>
        <w:t>Ход урока</w:t>
      </w:r>
      <w:r>
        <w:rPr>
          <w:b/>
          <w:bCs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9"/>
        <w:gridCol w:w="3026"/>
        <w:gridCol w:w="3702"/>
        <w:gridCol w:w="1831"/>
        <w:gridCol w:w="5190"/>
      </w:tblGrid>
      <w:tr w:rsidR="00201DC5" w:rsidRPr="00246D38" w:rsidTr="00C16811">
        <w:trPr>
          <w:tblHeader/>
        </w:trPr>
        <w:tc>
          <w:tcPr>
            <w:tcW w:w="1229" w:type="pct"/>
            <w:gridSpan w:val="2"/>
            <w:shd w:val="clear" w:color="auto" w:fill="999999"/>
          </w:tcPr>
          <w:p w:rsidR="00201DC5" w:rsidRPr="00246D38" w:rsidRDefault="00201DC5" w:rsidP="00C16811">
            <w:pPr>
              <w:jc w:val="center"/>
              <w:rPr>
                <w:b/>
                <w:sz w:val="28"/>
                <w:szCs w:val="28"/>
              </w:rPr>
            </w:pPr>
            <w:r w:rsidRPr="00246D38">
              <w:rPr>
                <w:b/>
                <w:sz w:val="28"/>
                <w:szCs w:val="28"/>
              </w:rPr>
              <w:t>Этапы урока</w:t>
            </w:r>
          </w:p>
        </w:tc>
        <w:tc>
          <w:tcPr>
            <w:tcW w:w="1302" w:type="pct"/>
            <w:shd w:val="clear" w:color="auto" w:fill="999999"/>
          </w:tcPr>
          <w:p w:rsidR="00201DC5" w:rsidRPr="00246D38" w:rsidRDefault="00201DC5" w:rsidP="00C16811">
            <w:pPr>
              <w:jc w:val="center"/>
              <w:rPr>
                <w:b/>
                <w:sz w:val="28"/>
                <w:szCs w:val="28"/>
              </w:rPr>
            </w:pPr>
            <w:r w:rsidRPr="00246D38">
              <w:rPr>
                <w:b/>
                <w:sz w:val="28"/>
                <w:szCs w:val="28"/>
              </w:rPr>
              <w:t>Деятельность пед</w:t>
            </w:r>
            <w:r w:rsidRPr="00246D38">
              <w:rPr>
                <w:b/>
                <w:sz w:val="28"/>
                <w:szCs w:val="28"/>
              </w:rPr>
              <w:t>а</w:t>
            </w:r>
            <w:r w:rsidRPr="00246D38">
              <w:rPr>
                <w:b/>
                <w:sz w:val="28"/>
                <w:szCs w:val="28"/>
              </w:rPr>
              <w:t>гога</w:t>
            </w:r>
          </w:p>
        </w:tc>
        <w:tc>
          <w:tcPr>
            <w:tcW w:w="2469" w:type="pct"/>
            <w:gridSpan w:val="2"/>
            <w:shd w:val="clear" w:color="auto" w:fill="999999"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  <w:r w:rsidRPr="00246D38">
              <w:rPr>
                <w:b/>
                <w:sz w:val="28"/>
                <w:szCs w:val="28"/>
              </w:rPr>
              <w:t xml:space="preserve">Деятельность </w:t>
            </w:r>
            <w:proofErr w:type="gramStart"/>
            <w:r w:rsidRPr="00246D38"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</w:tr>
      <w:tr w:rsidR="00201DC5" w:rsidRPr="00246D38" w:rsidTr="00C16811">
        <w:trPr>
          <w:trHeight w:val="315"/>
        </w:trPr>
        <w:tc>
          <w:tcPr>
            <w:tcW w:w="165" w:type="pct"/>
            <w:vMerge w:val="restart"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46D38">
              <w:rPr>
                <w:b/>
                <w:bCs/>
                <w:sz w:val="28"/>
                <w:szCs w:val="28"/>
              </w:rPr>
              <w:t>Мотивационно-целевой</w:t>
            </w:r>
            <w:proofErr w:type="spellEnd"/>
            <w:r w:rsidRPr="00246D38">
              <w:rPr>
                <w:b/>
                <w:bCs/>
                <w:sz w:val="28"/>
                <w:szCs w:val="28"/>
              </w:rPr>
              <w:t xml:space="preserve"> этап</w:t>
            </w:r>
          </w:p>
        </w:tc>
        <w:tc>
          <w:tcPr>
            <w:tcW w:w="1064" w:type="pct"/>
            <w:vMerge w:val="restart"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246D38">
              <w:rPr>
                <w:b/>
                <w:bCs/>
                <w:sz w:val="28"/>
                <w:szCs w:val="28"/>
              </w:rPr>
              <w:t>. Организационный м</w:t>
            </w:r>
            <w:r w:rsidRPr="00246D38">
              <w:rPr>
                <w:b/>
                <w:bCs/>
                <w:sz w:val="28"/>
                <w:szCs w:val="28"/>
              </w:rPr>
              <w:t>о</w:t>
            </w:r>
            <w:r w:rsidRPr="00246D38">
              <w:rPr>
                <w:b/>
                <w:bCs/>
                <w:sz w:val="28"/>
                <w:szCs w:val="28"/>
              </w:rPr>
              <w:t xml:space="preserve">мент </w:t>
            </w:r>
          </w:p>
          <w:p w:rsidR="00201DC5" w:rsidRPr="00246D38" w:rsidRDefault="00201DC5" w:rsidP="00C16811">
            <w:pPr>
              <w:jc w:val="both"/>
              <w:rPr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Цель этапа:</w:t>
            </w:r>
            <w:r w:rsidRPr="00246D38">
              <w:rPr>
                <w:sz w:val="28"/>
                <w:szCs w:val="28"/>
              </w:rPr>
              <w:t xml:space="preserve">  </w:t>
            </w:r>
          </w:p>
          <w:p w:rsidR="00201DC5" w:rsidRPr="00246D38" w:rsidRDefault="00201DC5" w:rsidP="00C714E0">
            <w:pPr>
              <w:numPr>
                <w:ilvl w:val="0"/>
                <w:numId w:val="18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color w:val="000000"/>
                <w:sz w:val="28"/>
                <w:szCs w:val="28"/>
              </w:rPr>
              <w:t>настроить учащихся к учебной деятельности</w:t>
            </w:r>
            <w:r w:rsidRPr="00246D38">
              <w:rPr>
                <w:sz w:val="28"/>
                <w:szCs w:val="28"/>
              </w:rPr>
              <w:t xml:space="preserve"> и на получение новых зн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ний</w:t>
            </w:r>
          </w:p>
          <w:p w:rsidR="00201DC5" w:rsidRPr="00246D38" w:rsidRDefault="00201DC5" w:rsidP="00C714E0">
            <w:pPr>
              <w:numPr>
                <w:ilvl w:val="0"/>
                <w:numId w:val="18"/>
              </w:numPr>
              <w:tabs>
                <w:tab w:val="left" w:pos="-180"/>
                <w:tab w:val="left" w:pos="72"/>
              </w:tabs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создать условия для м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тивац</w:t>
            </w:r>
            <w:proofErr w:type="gramStart"/>
            <w:r w:rsidRPr="00246D38">
              <w:rPr>
                <w:sz w:val="28"/>
                <w:szCs w:val="28"/>
              </w:rPr>
              <w:t>ии у у</w:t>
            </w:r>
            <w:proofErr w:type="gramEnd"/>
            <w:r w:rsidRPr="00246D38">
              <w:rPr>
                <w:sz w:val="28"/>
                <w:szCs w:val="28"/>
              </w:rPr>
              <w:t>ченика внутренней потре</w:t>
            </w:r>
            <w:r w:rsidRPr="00246D38">
              <w:rPr>
                <w:sz w:val="28"/>
                <w:szCs w:val="28"/>
              </w:rPr>
              <w:t>б</w:t>
            </w:r>
            <w:r w:rsidRPr="00246D38">
              <w:rPr>
                <w:sz w:val="28"/>
                <w:szCs w:val="28"/>
              </w:rPr>
              <w:t>ности включения в учебный процесс</w:t>
            </w:r>
          </w:p>
        </w:tc>
        <w:tc>
          <w:tcPr>
            <w:tcW w:w="1302" w:type="pct"/>
            <w:vMerge w:val="restart"/>
          </w:tcPr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sz w:val="28"/>
                <w:szCs w:val="28"/>
                <w:lang w:val="ru-RU"/>
              </w:rPr>
            </w:pPr>
            <w:r w:rsidRPr="00246D38">
              <w:rPr>
                <w:sz w:val="28"/>
                <w:szCs w:val="28"/>
                <w:lang w:val="ru-RU"/>
              </w:rPr>
              <w:t>приветствие</w:t>
            </w:r>
          </w:p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sz w:val="28"/>
                <w:szCs w:val="28"/>
                <w:lang w:val="ru-RU"/>
              </w:rPr>
            </w:pPr>
            <w:r w:rsidRPr="00246D38">
              <w:rPr>
                <w:sz w:val="28"/>
                <w:szCs w:val="28"/>
                <w:lang w:val="ru-RU"/>
              </w:rPr>
              <w:t>проверка явки уч</w:t>
            </w:r>
            <w:r w:rsidRPr="00246D38">
              <w:rPr>
                <w:sz w:val="28"/>
                <w:szCs w:val="28"/>
                <w:lang w:val="ru-RU"/>
              </w:rPr>
              <w:t>а</w:t>
            </w:r>
            <w:r w:rsidRPr="00246D38">
              <w:rPr>
                <w:sz w:val="28"/>
                <w:szCs w:val="28"/>
                <w:lang w:val="ru-RU"/>
              </w:rPr>
              <w:t>щихся</w:t>
            </w:r>
          </w:p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sz w:val="28"/>
                <w:szCs w:val="28"/>
                <w:lang w:val="ru-RU"/>
              </w:rPr>
            </w:pPr>
            <w:r w:rsidRPr="00246D38">
              <w:rPr>
                <w:sz w:val="28"/>
                <w:szCs w:val="28"/>
                <w:lang w:val="ru-RU"/>
              </w:rPr>
              <w:t>заполнение  учителем классного журнала</w:t>
            </w:r>
          </w:p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i/>
                <w:iCs/>
                <w:sz w:val="28"/>
                <w:szCs w:val="28"/>
                <w:lang w:val="ru-RU"/>
              </w:rPr>
            </w:pPr>
            <w:r w:rsidRPr="00246D38">
              <w:rPr>
                <w:sz w:val="28"/>
                <w:szCs w:val="28"/>
                <w:lang w:val="ru-RU"/>
              </w:rPr>
              <w:t xml:space="preserve">проверка готовности учащихся к уроку </w:t>
            </w:r>
            <w:r w:rsidRPr="00246D38">
              <w:rPr>
                <w:i/>
                <w:iCs/>
                <w:sz w:val="28"/>
                <w:szCs w:val="28"/>
                <w:lang w:val="ru-RU"/>
              </w:rPr>
              <w:t>(Прилож</w:t>
            </w:r>
            <w:r w:rsidRPr="00246D38">
              <w:rPr>
                <w:i/>
                <w:iCs/>
                <w:sz w:val="28"/>
                <w:szCs w:val="28"/>
                <w:lang w:val="ru-RU"/>
              </w:rPr>
              <w:t>е</w:t>
            </w:r>
            <w:r w:rsidRPr="00246D38">
              <w:rPr>
                <w:i/>
                <w:iCs/>
                <w:sz w:val="28"/>
                <w:szCs w:val="28"/>
                <w:lang w:val="ru-RU"/>
              </w:rPr>
              <w:t>ние 12)</w:t>
            </w:r>
          </w:p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sz w:val="28"/>
                <w:szCs w:val="28"/>
                <w:lang w:val="ru-RU"/>
              </w:rPr>
            </w:pPr>
            <w:r w:rsidRPr="00246D38">
              <w:rPr>
                <w:sz w:val="28"/>
                <w:szCs w:val="28"/>
                <w:lang w:val="ru-RU"/>
              </w:rPr>
              <w:t>настрой учащихся на раб</w:t>
            </w:r>
            <w:r w:rsidRPr="00246D38">
              <w:rPr>
                <w:sz w:val="28"/>
                <w:szCs w:val="28"/>
                <w:lang w:val="ru-RU"/>
              </w:rPr>
              <w:t>о</w:t>
            </w:r>
            <w:r w:rsidRPr="00246D38">
              <w:rPr>
                <w:sz w:val="28"/>
                <w:szCs w:val="28"/>
                <w:lang w:val="ru-RU"/>
              </w:rPr>
              <w:t>ту</w:t>
            </w:r>
          </w:p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246D38">
              <w:rPr>
                <w:sz w:val="28"/>
                <w:szCs w:val="28"/>
                <w:lang w:val="ru-RU"/>
              </w:rPr>
              <w:t xml:space="preserve">доведение до учащихся плана урока </w:t>
            </w:r>
            <w:r w:rsidRPr="00246D38">
              <w:rPr>
                <w:i/>
                <w:iCs/>
                <w:sz w:val="28"/>
                <w:szCs w:val="28"/>
                <w:lang w:val="ru-RU"/>
              </w:rPr>
              <w:t xml:space="preserve">(Приложение 13 </w:t>
            </w:r>
            <w:r w:rsidRPr="00246D38">
              <w:rPr>
                <w:i/>
                <w:iCs/>
                <w:color w:val="000000"/>
                <w:sz w:val="28"/>
                <w:szCs w:val="28"/>
                <w:lang w:val="ru-RU"/>
              </w:rPr>
              <w:t>(в</w:t>
            </w:r>
            <w:r w:rsidRPr="00246D38">
              <w:rPr>
                <w:i/>
                <w:iCs/>
                <w:sz w:val="28"/>
                <w:szCs w:val="28"/>
                <w:lang w:val="ru-RU"/>
              </w:rPr>
              <w:t xml:space="preserve"> зав</w:t>
            </w:r>
            <w:r w:rsidRPr="00246D38">
              <w:rPr>
                <w:i/>
                <w:iCs/>
                <w:sz w:val="28"/>
                <w:szCs w:val="28"/>
                <w:lang w:val="ru-RU"/>
              </w:rPr>
              <w:t>и</w:t>
            </w:r>
            <w:r w:rsidRPr="00246D38">
              <w:rPr>
                <w:i/>
                <w:iCs/>
                <w:sz w:val="28"/>
                <w:szCs w:val="28"/>
                <w:lang w:val="ru-RU"/>
              </w:rPr>
              <w:t>симости от вида урока)</w:t>
            </w:r>
            <w:proofErr w:type="gramEnd"/>
          </w:p>
          <w:p w:rsidR="00201DC5" w:rsidRPr="00246D38" w:rsidRDefault="00201DC5" w:rsidP="00C168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Личн</w:t>
            </w:r>
            <w:r w:rsidRPr="00246D38">
              <w:rPr>
                <w:b/>
                <w:bCs/>
                <w:sz w:val="28"/>
                <w:szCs w:val="28"/>
              </w:rPr>
              <w:t>о</w:t>
            </w:r>
            <w:r w:rsidRPr="00246D38">
              <w:rPr>
                <w:b/>
                <w:bCs/>
                <w:sz w:val="28"/>
                <w:szCs w:val="28"/>
              </w:rPr>
              <w:t>стные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  <w:r w:rsidRPr="00246D38">
              <w:rPr>
                <w:color w:val="000000"/>
                <w:sz w:val="28"/>
                <w:szCs w:val="28"/>
              </w:rPr>
              <w:t xml:space="preserve"> </w:t>
            </w:r>
          </w:p>
          <w:p w:rsidR="00201DC5" w:rsidRPr="00246D38" w:rsidRDefault="00201DC5" w:rsidP="00C714E0">
            <w:pPr>
              <w:numPr>
                <w:ilvl w:val="0"/>
                <w:numId w:val="13"/>
              </w:numPr>
              <w:jc w:val="both"/>
              <w:rPr>
                <w:color w:val="000000"/>
                <w:sz w:val="28"/>
                <w:szCs w:val="28"/>
              </w:rPr>
            </w:pPr>
            <w:r w:rsidRPr="00246D38">
              <w:rPr>
                <w:color w:val="000000"/>
                <w:sz w:val="28"/>
                <w:szCs w:val="28"/>
              </w:rPr>
              <w:t>эмоциональный н</w:t>
            </w:r>
            <w:r w:rsidRPr="00246D38">
              <w:rPr>
                <w:color w:val="000000"/>
                <w:sz w:val="28"/>
                <w:szCs w:val="28"/>
              </w:rPr>
              <w:t>а</w:t>
            </w:r>
            <w:r w:rsidRPr="00246D38">
              <w:rPr>
                <w:color w:val="000000"/>
                <w:sz w:val="28"/>
                <w:szCs w:val="28"/>
              </w:rPr>
              <w:t>строй на урок и т.д.</w:t>
            </w:r>
          </w:p>
        </w:tc>
      </w:tr>
      <w:tr w:rsidR="00201DC5" w:rsidRPr="00246D38" w:rsidTr="00C16811">
        <w:trPr>
          <w:trHeight w:val="315"/>
        </w:trPr>
        <w:tc>
          <w:tcPr>
            <w:tcW w:w="165" w:type="pct"/>
            <w:vMerge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тельности: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201DC5" w:rsidRPr="00246D38" w:rsidRDefault="00201DC5" w:rsidP="00C714E0">
            <w:pPr>
              <w:pStyle w:val="Pa17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проявл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ние эмоционального отношения в учебно-познавательной деятельн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сти и т.д.</w:t>
            </w:r>
          </w:p>
        </w:tc>
      </w:tr>
      <w:tr w:rsidR="00201DC5" w:rsidRPr="00246D38" w:rsidTr="00C16811">
        <w:trPr>
          <w:trHeight w:val="308"/>
        </w:trPr>
        <w:tc>
          <w:tcPr>
            <w:tcW w:w="165" w:type="pct"/>
            <w:vMerge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Познав</w:t>
            </w:r>
            <w:r w:rsidRPr="00246D38">
              <w:rPr>
                <w:b/>
                <w:bCs/>
                <w:sz w:val="28"/>
                <w:szCs w:val="28"/>
              </w:rPr>
              <w:t>а</w:t>
            </w:r>
            <w:r w:rsidRPr="00246D38">
              <w:rPr>
                <w:b/>
                <w:bCs/>
                <w:sz w:val="28"/>
                <w:szCs w:val="28"/>
              </w:rPr>
              <w:t>тельные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 xml:space="preserve">Осуществляемые действия: </w:t>
            </w:r>
          </w:p>
          <w:p w:rsidR="00201DC5" w:rsidRPr="00246D38" w:rsidRDefault="00201DC5" w:rsidP="00C714E0">
            <w:pPr>
              <w:pStyle w:val="Pa20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активное сл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шание </w:t>
            </w:r>
          </w:p>
          <w:p w:rsidR="00201DC5" w:rsidRPr="00246D38" w:rsidRDefault="00201DC5" w:rsidP="00C714E0">
            <w:pPr>
              <w:pStyle w:val="Pa20"/>
              <w:numPr>
                <w:ilvl w:val="0"/>
                <w:numId w:val="13"/>
              </w:num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выдвижение  предположений о теме урока и т.д.</w:t>
            </w:r>
          </w:p>
        </w:tc>
      </w:tr>
      <w:tr w:rsidR="00201DC5" w:rsidRPr="00246D38" w:rsidTr="00C16811">
        <w:trPr>
          <w:trHeight w:val="307"/>
        </w:trPr>
        <w:tc>
          <w:tcPr>
            <w:tcW w:w="165" w:type="pct"/>
            <w:vMerge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pStyle w:val="Default"/>
              <w:numPr>
                <w:ilvl w:val="0"/>
                <w:numId w:val="3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формулирование собственных  ожид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ний</w:t>
            </w:r>
          </w:p>
        </w:tc>
      </w:tr>
      <w:tr w:rsidR="00201DC5" w:rsidRPr="00246D38" w:rsidTr="00C16811">
        <w:trPr>
          <w:trHeight w:val="405"/>
        </w:trPr>
        <w:tc>
          <w:tcPr>
            <w:tcW w:w="165" w:type="pct"/>
            <w:vMerge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Коммун</w:t>
            </w:r>
            <w:r w:rsidRPr="00246D38">
              <w:rPr>
                <w:b/>
                <w:bCs/>
                <w:sz w:val="28"/>
                <w:szCs w:val="28"/>
              </w:rPr>
              <w:t>и</w:t>
            </w:r>
            <w:r w:rsidRPr="00246D38">
              <w:rPr>
                <w:b/>
                <w:bCs/>
                <w:sz w:val="28"/>
                <w:szCs w:val="28"/>
              </w:rPr>
              <w:t>кативные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Default"/>
              <w:jc w:val="both"/>
              <w:rPr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Осуществляемые действия:</w:t>
            </w:r>
            <w:r w:rsidRPr="00246D38">
              <w:rPr>
                <w:sz w:val="28"/>
                <w:szCs w:val="28"/>
              </w:rPr>
              <w:t xml:space="preserve"> </w:t>
            </w:r>
          </w:p>
          <w:p w:rsidR="00201DC5" w:rsidRPr="00246D38" w:rsidRDefault="00201DC5" w:rsidP="00C714E0">
            <w:pPr>
              <w:pStyle w:val="Default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слуша</w:t>
            </w:r>
            <w:r>
              <w:rPr>
                <w:sz w:val="28"/>
                <w:szCs w:val="28"/>
              </w:rPr>
              <w:t>ние</w:t>
            </w:r>
            <w:r w:rsidRPr="00246D38">
              <w:rPr>
                <w:sz w:val="28"/>
                <w:szCs w:val="28"/>
              </w:rPr>
              <w:t xml:space="preserve"> собеседника</w:t>
            </w:r>
          </w:p>
        </w:tc>
      </w:tr>
      <w:tr w:rsidR="00201DC5" w:rsidRPr="00246D38" w:rsidTr="00C16811">
        <w:trPr>
          <w:trHeight w:val="405"/>
        </w:trPr>
        <w:tc>
          <w:tcPr>
            <w:tcW w:w="165" w:type="pct"/>
            <w:vMerge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714E0">
            <w:pPr>
              <w:pStyle w:val="aff3"/>
              <w:numPr>
                <w:ilvl w:val="0"/>
                <w:numId w:val="13"/>
              </w:numPr>
              <w:tabs>
                <w:tab w:val="left" w:pos="71"/>
              </w:tabs>
              <w:spacing w:after="0"/>
              <w:rPr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pStyle w:val="Default"/>
              <w:numPr>
                <w:ilvl w:val="0"/>
                <w:numId w:val="13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построение </w:t>
            </w:r>
            <w:r w:rsidRPr="00246D38">
              <w:rPr>
                <w:sz w:val="28"/>
                <w:szCs w:val="28"/>
              </w:rPr>
              <w:t>понятны</w:t>
            </w:r>
            <w:r>
              <w:rPr>
                <w:sz w:val="28"/>
                <w:szCs w:val="28"/>
              </w:rPr>
              <w:t>х</w:t>
            </w:r>
            <w:r w:rsidRPr="00246D38">
              <w:rPr>
                <w:sz w:val="28"/>
                <w:szCs w:val="28"/>
              </w:rPr>
              <w:t xml:space="preserve"> для собеседн</w:t>
            </w:r>
            <w:r w:rsidRPr="00246D38">
              <w:rPr>
                <w:sz w:val="28"/>
                <w:szCs w:val="28"/>
              </w:rPr>
              <w:t>и</w:t>
            </w:r>
            <w:r w:rsidRPr="00246D38">
              <w:rPr>
                <w:sz w:val="28"/>
                <w:szCs w:val="28"/>
              </w:rPr>
              <w:t>ка высказывани</w:t>
            </w:r>
            <w:r>
              <w:rPr>
                <w:sz w:val="28"/>
                <w:szCs w:val="28"/>
              </w:rPr>
              <w:t>й</w:t>
            </w:r>
          </w:p>
        </w:tc>
      </w:tr>
      <w:tr w:rsidR="00201DC5" w:rsidRPr="00246D38" w:rsidTr="00C16811">
        <w:trPr>
          <w:trHeight w:val="593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 w:val="restart"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246D38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r w:rsidRPr="00246D3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Проверка </w:t>
            </w:r>
            <w:proofErr w:type="spellStart"/>
            <w:r w:rsidRPr="00246D38">
              <w:rPr>
                <w:b/>
                <w:bCs/>
                <w:color w:val="000000"/>
                <w:sz w:val="28"/>
                <w:szCs w:val="28"/>
                <w:lang w:val="ru-RU"/>
              </w:rPr>
              <w:t>выпол</w:t>
            </w:r>
            <w:r>
              <w:rPr>
                <w:b/>
                <w:bCs/>
                <w:color w:val="000000"/>
                <w:sz w:val="28"/>
                <w:szCs w:val="28"/>
                <w:lang w:val="ru-RU"/>
              </w:rPr>
              <w:t>-</w:t>
            </w:r>
            <w:r w:rsidRPr="00246D38">
              <w:rPr>
                <w:b/>
                <w:bCs/>
                <w:color w:val="000000"/>
                <w:sz w:val="28"/>
                <w:szCs w:val="28"/>
                <w:lang w:val="ru-RU"/>
              </w:rPr>
              <w:t>нения</w:t>
            </w:r>
            <w:proofErr w:type="spellEnd"/>
            <w:r w:rsidRPr="00246D38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 домашнего задания </w:t>
            </w:r>
          </w:p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 w:rsidRPr="00246D38">
              <w:rPr>
                <w:b/>
                <w:color w:val="000000"/>
                <w:sz w:val="28"/>
                <w:szCs w:val="28"/>
                <w:lang w:val="ru-RU"/>
              </w:rPr>
              <w:t>Цель этапа:</w:t>
            </w:r>
          </w:p>
          <w:p w:rsidR="00201DC5" w:rsidRPr="00246D38" w:rsidRDefault="00201DC5" w:rsidP="00C714E0">
            <w:pPr>
              <w:pStyle w:val="aff3"/>
              <w:widowControl w:val="0"/>
              <w:numPr>
                <w:ilvl w:val="0"/>
                <w:numId w:val="25"/>
              </w:numPr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246D38">
              <w:rPr>
                <w:color w:val="000000"/>
                <w:sz w:val="28"/>
                <w:szCs w:val="28"/>
                <w:lang w:val="ru-RU"/>
              </w:rPr>
              <w:t xml:space="preserve">установить правильность и осознанность </w:t>
            </w:r>
            <w:r w:rsidRPr="00246D38">
              <w:rPr>
                <w:color w:val="000000"/>
                <w:sz w:val="28"/>
                <w:szCs w:val="28"/>
                <w:lang w:val="ru-RU"/>
              </w:rPr>
              <w:lastRenderedPageBreak/>
              <w:t>выполнения всеми учащимися домашнего задания</w:t>
            </w:r>
          </w:p>
          <w:p w:rsidR="00201DC5" w:rsidRPr="00246D38" w:rsidRDefault="00201DC5" w:rsidP="00C714E0">
            <w:pPr>
              <w:pStyle w:val="aff3"/>
              <w:widowControl w:val="0"/>
              <w:numPr>
                <w:ilvl w:val="0"/>
                <w:numId w:val="25"/>
              </w:numPr>
              <w:tabs>
                <w:tab w:val="left" w:pos="34"/>
              </w:tabs>
              <w:suppressAutoHyphens/>
              <w:spacing w:after="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246D38">
              <w:rPr>
                <w:color w:val="000000"/>
                <w:sz w:val="28"/>
                <w:szCs w:val="28"/>
                <w:lang w:val="ru-RU"/>
              </w:rPr>
              <w:t>устранить в ходе проверки обнаруженных пробелов в знаниях</w:t>
            </w:r>
          </w:p>
          <w:p w:rsidR="00201DC5" w:rsidRPr="00246D38" w:rsidRDefault="00201DC5" w:rsidP="00C714E0">
            <w:pPr>
              <w:pStyle w:val="aff3"/>
              <w:widowControl w:val="0"/>
              <w:numPr>
                <w:ilvl w:val="0"/>
                <w:numId w:val="25"/>
              </w:numPr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246D38">
              <w:rPr>
                <w:color w:val="000000"/>
                <w:sz w:val="28"/>
                <w:szCs w:val="28"/>
                <w:lang w:val="ru-RU"/>
              </w:rPr>
              <w:t>выяснить степень усвоения заданного на дом материала</w:t>
            </w:r>
          </w:p>
          <w:p w:rsidR="00201DC5" w:rsidRPr="00246D38" w:rsidRDefault="00201DC5" w:rsidP="00C714E0">
            <w:pPr>
              <w:pStyle w:val="aff3"/>
              <w:widowControl w:val="0"/>
              <w:numPr>
                <w:ilvl w:val="0"/>
                <w:numId w:val="25"/>
              </w:numPr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246D38">
              <w:rPr>
                <w:color w:val="000000"/>
                <w:sz w:val="28"/>
                <w:szCs w:val="28"/>
                <w:lang w:val="ru-RU"/>
              </w:rPr>
              <w:t>определить типичные недостатков в знаниях и их причины</w:t>
            </w:r>
          </w:p>
          <w:p w:rsidR="00201DC5" w:rsidRPr="00246D38" w:rsidRDefault="00201DC5" w:rsidP="00C714E0">
            <w:pPr>
              <w:pStyle w:val="aff3"/>
              <w:widowControl w:val="0"/>
              <w:numPr>
                <w:ilvl w:val="0"/>
                <w:numId w:val="25"/>
              </w:numPr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  <w:r w:rsidRPr="00246D38">
              <w:rPr>
                <w:color w:val="000000"/>
                <w:sz w:val="28"/>
                <w:szCs w:val="28"/>
                <w:lang w:val="ru-RU"/>
              </w:rPr>
              <w:t>ликвидировать обнаруженных недочётов</w:t>
            </w:r>
          </w:p>
        </w:tc>
        <w:tc>
          <w:tcPr>
            <w:tcW w:w="1302" w:type="pct"/>
            <w:vMerge w:val="restart"/>
          </w:tcPr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bCs/>
                <w:sz w:val="28"/>
                <w:szCs w:val="28"/>
              </w:rPr>
            </w:pPr>
            <w:r w:rsidRPr="00246D38">
              <w:rPr>
                <w:bCs/>
                <w:sz w:val="28"/>
                <w:szCs w:val="28"/>
              </w:rPr>
              <w:lastRenderedPageBreak/>
              <w:t>выявление факта выполн</w:t>
            </w:r>
            <w:r w:rsidRPr="00246D38">
              <w:rPr>
                <w:bCs/>
                <w:sz w:val="28"/>
                <w:szCs w:val="28"/>
              </w:rPr>
              <w:t>е</w:t>
            </w:r>
            <w:r w:rsidRPr="00246D38">
              <w:rPr>
                <w:bCs/>
                <w:sz w:val="28"/>
                <w:szCs w:val="28"/>
              </w:rPr>
              <w:t>ния домашнего задания у всего класса, устранение типичных ошибок</w:t>
            </w:r>
          </w:p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bCs/>
                <w:sz w:val="28"/>
                <w:szCs w:val="28"/>
              </w:rPr>
            </w:pPr>
            <w:r w:rsidRPr="00246D38">
              <w:rPr>
                <w:bCs/>
                <w:sz w:val="28"/>
                <w:szCs w:val="28"/>
              </w:rPr>
              <w:t>обнаружение причин нев</w:t>
            </w:r>
            <w:r w:rsidRPr="00246D38">
              <w:rPr>
                <w:bCs/>
                <w:sz w:val="28"/>
                <w:szCs w:val="28"/>
              </w:rPr>
              <w:t>ы</w:t>
            </w:r>
            <w:r w:rsidRPr="00246D38">
              <w:rPr>
                <w:bCs/>
                <w:sz w:val="28"/>
                <w:szCs w:val="28"/>
              </w:rPr>
              <w:t xml:space="preserve">полнения домашнего </w:t>
            </w:r>
            <w:r w:rsidRPr="00246D38">
              <w:rPr>
                <w:bCs/>
                <w:sz w:val="28"/>
                <w:szCs w:val="28"/>
              </w:rPr>
              <w:lastRenderedPageBreak/>
              <w:t>зад</w:t>
            </w:r>
            <w:r w:rsidRPr="00246D38">
              <w:rPr>
                <w:bCs/>
                <w:sz w:val="28"/>
                <w:szCs w:val="28"/>
              </w:rPr>
              <w:t>а</w:t>
            </w:r>
            <w:r w:rsidRPr="00246D38">
              <w:rPr>
                <w:bCs/>
                <w:sz w:val="28"/>
                <w:szCs w:val="28"/>
              </w:rPr>
              <w:t>ния отдельными учащим</w:t>
            </w:r>
            <w:r w:rsidRPr="00246D38">
              <w:rPr>
                <w:bCs/>
                <w:sz w:val="28"/>
                <w:szCs w:val="28"/>
              </w:rPr>
              <w:t>и</w:t>
            </w:r>
            <w:r w:rsidRPr="00246D38">
              <w:rPr>
                <w:bCs/>
                <w:sz w:val="28"/>
                <w:szCs w:val="28"/>
              </w:rPr>
              <w:t>ся</w:t>
            </w:r>
          </w:p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bCs/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формирование понимания у учащихся связи выполн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ния домашней работы с р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зультатами своего обучения воо</w:t>
            </w:r>
            <w:r w:rsidRPr="00246D38">
              <w:rPr>
                <w:sz w:val="28"/>
                <w:szCs w:val="28"/>
              </w:rPr>
              <w:t>б</w:t>
            </w:r>
            <w:r w:rsidRPr="00246D38">
              <w:rPr>
                <w:sz w:val="28"/>
                <w:szCs w:val="28"/>
              </w:rPr>
              <w:t>ще</w:t>
            </w:r>
          </w:p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bCs/>
                <w:sz w:val="28"/>
                <w:szCs w:val="28"/>
              </w:rPr>
            </w:pPr>
            <w:r w:rsidRPr="00246D38">
              <w:rPr>
                <w:spacing w:val="-10"/>
                <w:sz w:val="28"/>
                <w:szCs w:val="28"/>
              </w:rPr>
              <w:t>использование различных форм контр</w:t>
            </w:r>
            <w:r w:rsidRPr="00246D38">
              <w:rPr>
                <w:spacing w:val="-10"/>
                <w:sz w:val="28"/>
                <w:szCs w:val="28"/>
              </w:rPr>
              <w:t>о</w:t>
            </w:r>
            <w:r w:rsidRPr="00246D38">
              <w:rPr>
                <w:spacing w:val="-10"/>
                <w:sz w:val="28"/>
                <w:szCs w:val="28"/>
              </w:rPr>
              <w:t xml:space="preserve">ля в зависимости от вида и цели домашнего задания </w:t>
            </w:r>
            <w:r w:rsidRPr="00246D38">
              <w:rPr>
                <w:i/>
                <w:iCs/>
                <w:sz w:val="28"/>
                <w:szCs w:val="28"/>
              </w:rPr>
              <w:t>(Прил</w:t>
            </w:r>
            <w:r w:rsidRPr="00246D38">
              <w:rPr>
                <w:i/>
                <w:iCs/>
                <w:sz w:val="28"/>
                <w:szCs w:val="28"/>
              </w:rPr>
              <w:t>о</w:t>
            </w:r>
            <w:r w:rsidRPr="00246D38">
              <w:rPr>
                <w:i/>
                <w:iCs/>
                <w:sz w:val="28"/>
                <w:szCs w:val="28"/>
              </w:rPr>
              <w:t>жение 12-13)</w:t>
            </w: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lastRenderedPageBreak/>
              <w:t>Личн</w:t>
            </w:r>
            <w:r w:rsidRPr="00246D38">
              <w:rPr>
                <w:b/>
                <w:bCs/>
                <w:sz w:val="28"/>
                <w:szCs w:val="28"/>
              </w:rPr>
              <w:t>о</w:t>
            </w:r>
            <w:r w:rsidRPr="00246D38">
              <w:rPr>
                <w:b/>
                <w:bCs/>
                <w:sz w:val="28"/>
                <w:szCs w:val="28"/>
              </w:rPr>
              <w:t>стные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повторение раннее изученного мат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риала</w:t>
            </w:r>
          </w:p>
        </w:tc>
      </w:tr>
      <w:tr w:rsidR="00201DC5" w:rsidRPr="00246D38" w:rsidTr="00C16811">
        <w:trPr>
          <w:trHeight w:val="586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деятельности</w:t>
            </w:r>
            <w:r w:rsidRPr="00246D38">
              <w:rPr>
                <w:sz w:val="28"/>
                <w:szCs w:val="28"/>
              </w:rPr>
              <w:t>:</w:t>
            </w:r>
          </w:p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проявление эмоционального отнош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ния в учебно-познавательной деятельн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сти</w:t>
            </w:r>
          </w:p>
        </w:tc>
      </w:tr>
      <w:tr w:rsidR="00201DC5" w:rsidRPr="00246D38" w:rsidTr="00C16811">
        <w:trPr>
          <w:trHeight w:val="586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t>Регуляти</w:t>
            </w: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t>в</w:t>
            </w: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t>н</w:t>
            </w: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lastRenderedPageBreak/>
              <w:t>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Осуществляемые действия:</w:t>
            </w:r>
          </w:p>
          <w:p w:rsidR="00201DC5" w:rsidRPr="00246D38" w:rsidRDefault="00201DC5" w:rsidP="00C714E0">
            <w:pPr>
              <w:pStyle w:val="Pa17"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контролируют правильность ответов обучающихся</w:t>
            </w:r>
          </w:p>
        </w:tc>
      </w:tr>
      <w:tr w:rsidR="00201DC5" w:rsidRPr="00246D38" w:rsidTr="00C16811">
        <w:trPr>
          <w:trHeight w:val="586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оцени</w:t>
            </w:r>
            <w:r>
              <w:rPr>
                <w:sz w:val="28"/>
                <w:szCs w:val="28"/>
              </w:rPr>
              <w:t xml:space="preserve">вание </w:t>
            </w:r>
            <w:r w:rsidRPr="00246D38">
              <w:rPr>
                <w:sz w:val="28"/>
                <w:szCs w:val="28"/>
              </w:rPr>
              <w:t>результат</w:t>
            </w:r>
            <w:r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 xml:space="preserve"> по алг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ритму</w:t>
            </w:r>
          </w:p>
          <w:p w:rsidR="00201DC5" w:rsidRPr="00246D38" w:rsidRDefault="00201DC5" w:rsidP="00C714E0">
            <w:pPr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color w:val="000000"/>
                <w:sz w:val="28"/>
                <w:szCs w:val="28"/>
              </w:rPr>
              <w:t>адекватно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246D38">
              <w:rPr>
                <w:color w:val="000000"/>
                <w:sz w:val="28"/>
                <w:szCs w:val="28"/>
              </w:rPr>
              <w:t xml:space="preserve"> воспри</w:t>
            </w:r>
            <w:r>
              <w:rPr>
                <w:color w:val="000000"/>
                <w:sz w:val="28"/>
                <w:szCs w:val="28"/>
              </w:rPr>
              <w:t>ятие</w:t>
            </w:r>
            <w:r w:rsidRPr="00246D38">
              <w:rPr>
                <w:color w:val="000000"/>
                <w:sz w:val="28"/>
                <w:szCs w:val="28"/>
              </w:rPr>
              <w:t xml:space="preserve"> оценк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246D38">
              <w:rPr>
                <w:color w:val="000000"/>
                <w:sz w:val="28"/>
                <w:szCs w:val="28"/>
              </w:rPr>
              <w:t xml:space="preserve"> учит</w:t>
            </w:r>
            <w:r w:rsidRPr="00246D38">
              <w:rPr>
                <w:color w:val="000000"/>
                <w:sz w:val="28"/>
                <w:szCs w:val="28"/>
              </w:rPr>
              <w:t>е</w:t>
            </w:r>
            <w:r w:rsidRPr="00246D38">
              <w:rPr>
                <w:color w:val="000000"/>
                <w:sz w:val="28"/>
                <w:szCs w:val="28"/>
              </w:rPr>
              <w:t>ля</w:t>
            </w:r>
          </w:p>
        </w:tc>
      </w:tr>
      <w:tr w:rsidR="00201DC5" w:rsidRPr="00246D38" w:rsidTr="00C16811">
        <w:trPr>
          <w:trHeight w:val="586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Познав</w:t>
            </w:r>
            <w:r w:rsidRPr="00246D38">
              <w:rPr>
                <w:b/>
                <w:bCs/>
                <w:sz w:val="28"/>
                <w:szCs w:val="28"/>
              </w:rPr>
              <w:t>а</w:t>
            </w:r>
            <w:r w:rsidRPr="00246D38">
              <w:rPr>
                <w:b/>
                <w:bCs/>
                <w:sz w:val="28"/>
                <w:szCs w:val="28"/>
              </w:rPr>
              <w:t>тельные УУД</w:t>
            </w:r>
          </w:p>
        </w:tc>
        <w:tc>
          <w:tcPr>
            <w:tcW w:w="1826" w:type="pct"/>
          </w:tcPr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Осуществляемые дейс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т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вия</w:t>
            </w:r>
            <w:r w:rsidRPr="00246D38">
              <w:rPr>
                <w:color w:val="000000"/>
                <w:sz w:val="28"/>
                <w:szCs w:val="28"/>
              </w:rPr>
              <w:t>:</w:t>
            </w:r>
            <w:r w:rsidRPr="00246D38">
              <w:rPr>
                <w:sz w:val="28"/>
                <w:szCs w:val="28"/>
              </w:rPr>
              <w:t xml:space="preserve"> </w:t>
            </w:r>
          </w:p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взаимоконтроль и вн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сение корректив в учебно-познавательную деятел</w:t>
            </w:r>
            <w:r w:rsidRPr="00246D38">
              <w:rPr>
                <w:sz w:val="28"/>
                <w:szCs w:val="28"/>
              </w:rPr>
              <w:t>ь</w:t>
            </w:r>
            <w:r w:rsidRPr="00246D38">
              <w:rPr>
                <w:sz w:val="28"/>
                <w:szCs w:val="28"/>
              </w:rPr>
              <w:t>ность</w:t>
            </w:r>
          </w:p>
        </w:tc>
      </w:tr>
      <w:tr w:rsidR="00201DC5" w:rsidRPr="00246D38" w:rsidTr="00C16811">
        <w:trPr>
          <w:trHeight w:val="586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деятельности</w:t>
            </w:r>
            <w:r w:rsidRPr="00246D38">
              <w:rPr>
                <w:sz w:val="28"/>
                <w:szCs w:val="28"/>
              </w:rPr>
              <w:t>:</w:t>
            </w:r>
          </w:p>
          <w:p w:rsidR="00201DC5" w:rsidRPr="00246D38" w:rsidRDefault="00201DC5" w:rsidP="00C714E0">
            <w:pPr>
              <w:numPr>
                <w:ilvl w:val="0"/>
                <w:numId w:val="2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развитие и углубление потребностей и мотивов учебно-познавательной де</w:t>
            </w:r>
            <w:r w:rsidRPr="00246D38"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>тельности</w:t>
            </w:r>
          </w:p>
        </w:tc>
      </w:tr>
      <w:tr w:rsidR="00201DC5" w:rsidRPr="00246D38" w:rsidTr="00C16811">
        <w:trPr>
          <w:trHeight w:val="371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Коммун</w:t>
            </w:r>
            <w:r w:rsidRPr="00246D38">
              <w:rPr>
                <w:b/>
                <w:bCs/>
                <w:sz w:val="28"/>
                <w:szCs w:val="28"/>
              </w:rPr>
              <w:t>и</w:t>
            </w:r>
            <w:r w:rsidRPr="00246D38">
              <w:rPr>
                <w:b/>
                <w:bCs/>
                <w:sz w:val="28"/>
                <w:szCs w:val="28"/>
              </w:rPr>
              <w:t>кативные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Осуществляемые действия: </w:t>
            </w:r>
          </w:p>
          <w:p w:rsidR="00201DC5" w:rsidRPr="00246D38" w:rsidRDefault="00201DC5" w:rsidP="00C714E0">
            <w:pPr>
              <w:pStyle w:val="Default"/>
              <w:numPr>
                <w:ilvl w:val="0"/>
                <w:numId w:val="29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взаимодействуют с учит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лем во время опроса</w:t>
            </w:r>
          </w:p>
        </w:tc>
      </w:tr>
      <w:tr w:rsidR="00201DC5" w:rsidRPr="00246D38" w:rsidTr="00C16811">
        <w:trPr>
          <w:trHeight w:val="235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26"/>
              </w:numPr>
              <w:shd w:val="clear" w:color="auto" w:fill="auto"/>
              <w:tabs>
                <w:tab w:val="left" w:pos="182"/>
              </w:tabs>
              <w:spacing w:line="240" w:lineRule="auto"/>
              <w:jc w:val="both"/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r>
              <w:rPr>
                <w:rStyle w:val="2ArialUnicodeMS"/>
                <w:rFonts w:ascii="Times New Roman" w:hAnsi="Times New Roman" w:hint="default"/>
                <w:b w:val="0"/>
                <w:bCs w:val="0"/>
                <w:sz w:val="28"/>
                <w:szCs w:val="28"/>
              </w:rPr>
              <w:t xml:space="preserve">продолжение 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bCs w:val="0"/>
                <w:sz w:val="28"/>
                <w:szCs w:val="28"/>
              </w:rPr>
              <w:t xml:space="preserve"> 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разви</w:t>
            </w:r>
            <w:r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тия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 xml:space="preserve"> умени</w:t>
            </w:r>
            <w:r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я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 xml:space="preserve">  и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с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пользовать простые речевые средства для передачи своего мн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е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ния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26"/>
              </w:numPr>
              <w:shd w:val="clear" w:color="auto" w:fill="auto"/>
              <w:tabs>
                <w:tab w:val="left" w:pos="182"/>
              </w:tabs>
              <w:spacing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pacing w:val="0"/>
                <w:sz w:val="28"/>
                <w:szCs w:val="28"/>
                <w:lang w:val="ru-RU" w:eastAsia="ru-RU"/>
              </w:rPr>
            </w:pPr>
            <w:r w:rsidRPr="00246D3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умение полно и точно выражать свои мысли</w:t>
            </w:r>
          </w:p>
        </w:tc>
      </w:tr>
      <w:tr w:rsidR="00201DC5" w:rsidRPr="00246D38" w:rsidTr="00C16811">
        <w:trPr>
          <w:trHeight w:val="762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 w:val="restart"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0"/>
              </w:tabs>
              <w:suppressAutoHyphens/>
              <w:spacing w:after="0"/>
              <w:jc w:val="both"/>
              <w:rPr>
                <w:b/>
                <w:bCs/>
                <w:iCs/>
                <w:sz w:val="28"/>
                <w:szCs w:val="28"/>
                <w:lang w:val="ru-RU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>III</w:t>
            </w:r>
            <w:r w:rsidRPr="00246D38">
              <w:rPr>
                <w:b/>
                <w:bCs/>
                <w:sz w:val="28"/>
                <w:szCs w:val="28"/>
                <w:lang w:val="ru-RU"/>
              </w:rPr>
              <w:t xml:space="preserve">. </w:t>
            </w:r>
            <w:r w:rsidRPr="00246D38">
              <w:rPr>
                <w:b/>
                <w:bCs/>
                <w:iCs/>
                <w:sz w:val="28"/>
                <w:szCs w:val="28"/>
                <w:lang w:val="ru-RU"/>
              </w:rPr>
              <w:t>Актуализация знаний</w:t>
            </w:r>
          </w:p>
          <w:p w:rsidR="00201DC5" w:rsidRPr="00246D38" w:rsidRDefault="00201DC5" w:rsidP="00C16811">
            <w:pPr>
              <w:jc w:val="both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 xml:space="preserve">Цель этапа: </w:t>
            </w:r>
          </w:p>
          <w:p w:rsidR="00201DC5" w:rsidRPr="00246D38" w:rsidRDefault="00201DC5" w:rsidP="00C714E0">
            <w:pPr>
              <w:numPr>
                <w:ilvl w:val="0"/>
                <w:numId w:val="17"/>
              </w:numPr>
              <w:jc w:val="both"/>
              <w:rPr>
                <w:spacing w:val="-2"/>
                <w:sz w:val="28"/>
                <w:szCs w:val="28"/>
              </w:rPr>
            </w:pPr>
            <w:r w:rsidRPr="00246D38">
              <w:rPr>
                <w:spacing w:val="-2"/>
                <w:sz w:val="28"/>
                <w:szCs w:val="28"/>
              </w:rPr>
              <w:t>организовать актуал</w:t>
            </w:r>
            <w:r w:rsidRPr="00246D38">
              <w:rPr>
                <w:spacing w:val="-2"/>
                <w:sz w:val="28"/>
                <w:szCs w:val="28"/>
              </w:rPr>
              <w:t>и</w:t>
            </w:r>
            <w:r w:rsidRPr="00246D38">
              <w:rPr>
                <w:spacing w:val="-2"/>
                <w:sz w:val="28"/>
                <w:szCs w:val="28"/>
              </w:rPr>
              <w:t xml:space="preserve">зацию </w:t>
            </w:r>
            <w:r w:rsidRPr="00246D38">
              <w:rPr>
                <w:spacing w:val="-2"/>
                <w:sz w:val="28"/>
                <w:szCs w:val="28"/>
              </w:rPr>
              <w:lastRenderedPageBreak/>
              <w:t>изученных способов действий, достаточных для пр</w:t>
            </w:r>
            <w:r w:rsidRPr="00246D38">
              <w:rPr>
                <w:spacing w:val="-2"/>
                <w:sz w:val="28"/>
                <w:szCs w:val="28"/>
              </w:rPr>
              <w:t>о</w:t>
            </w:r>
            <w:r w:rsidRPr="00246D38">
              <w:rPr>
                <w:spacing w:val="-2"/>
                <w:sz w:val="28"/>
                <w:szCs w:val="28"/>
              </w:rPr>
              <w:t>блемного изложения н</w:t>
            </w:r>
            <w:r w:rsidRPr="00246D38">
              <w:rPr>
                <w:spacing w:val="-2"/>
                <w:sz w:val="28"/>
                <w:szCs w:val="28"/>
              </w:rPr>
              <w:t>о</w:t>
            </w:r>
            <w:r w:rsidRPr="00246D38">
              <w:rPr>
                <w:spacing w:val="-2"/>
                <w:sz w:val="28"/>
                <w:szCs w:val="28"/>
              </w:rPr>
              <w:t>вого знания</w:t>
            </w:r>
          </w:p>
          <w:p w:rsidR="00201DC5" w:rsidRPr="00246D38" w:rsidRDefault="00201DC5" w:rsidP="00C714E0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актуализировать мыслительные опер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ции, необходимые для проблемного изложения нового зн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ния</w:t>
            </w:r>
          </w:p>
          <w:p w:rsidR="00201DC5" w:rsidRPr="00246D38" w:rsidRDefault="00201DC5" w:rsidP="00C714E0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предъявить задания, близкие жизненному опыту д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тей</w:t>
            </w:r>
          </w:p>
          <w:p w:rsidR="00201DC5" w:rsidRPr="00246D38" w:rsidRDefault="00201DC5" w:rsidP="00C714E0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зафиксировать ситу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цию, демонстрирующую н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достаточность имеющи</w:t>
            </w:r>
            <w:r w:rsidRPr="00246D38">
              <w:rPr>
                <w:sz w:val="28"/>
                <w:szCs w:val="28"/>
              </w:rPr>
              <w:t>х</w:t>
            </w:r>
            <w:r w:rsidRPr="00246D38">
              <w:rPr>
                <w:sz w:val="28"/>
                <w:szCs w:val="28"/>
              </w:rPr>
              <w:t xml:space="preserve">ся знаний </w:t>
            </w:r>
          </w:p>
          <w:p w:rsidR="00201DC5" w:rsidRPr="00246D38" w:rsidRDefault="00201DC5" w:rsidP="00C714E0">
            <w:pPr>
              <w:numPr>
                <w:ilvl w:val="0"/>
                <w:numId w:val="17"/>
              </w:numPr>
              <w:jc w:val="both"/>
              <w:rPr>
                <w:bCs/>
                <w:color w:val="000000"/>
                <w:sz w:val="28"/>
                <w:szCs w:val="28"/>
                <w:u w:val="single"/>
              </w:rPr>
            </w:pPr>
            <w:r w:rsidRPr="00246D38">
              <w:rPr>
                <w:sz w:val="28"/>
                <w:szCs w:val="28"/>
              </w:rPr>
              <w:t>организовать фикс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 xml:space="preserve">цию </w:t>
            </w:r>
            <w:r w:rsidRPr="00246D38">
              <w:rPr>
                <w:bCs/>
                <w:iCs/>
                <w:sz w:val="28"/>
                <w:szCs w:val="28"/>
              </w:rPr>
              <w:t xml:space="preserve">затруднений в выполнении </w:t>
            </w:r>
            <w:r w:rsidRPr="00246D38">
              <w:rPr>
                <w:bCs/>
                <w:iCs/>
                <w:sz w:val="28"/>
                <w:szCs w:val="28"/>
              </w:rPr>
              <w:lastRenderedPageBreak/>
              <w:t>учащ</w:t>
            </w:r>
            <w:r w:rsidRPr="00246D38">
              <w:rPr>
                <w:bCs/>
                <w:iCs/>
                <w:sz w:val="28"/>
                <w:szCs w:val="28"/>
              </w:rPr>
              <w:t>и</w:t>
            </w:r>
            <w:r w:rsidRPr="00246D38">
              <w:rPr>
                <w:bCs/>
                <w:iCs/>
                <w:sz w:val="28"/>
                <w:szCs w:val="28"/>
              </w:rPr>
              <w:t>мися индивидуальн</w:t>
            </w:r>
            <w:r w:rsidRPr="00246D38">
              <w:rPr>
                <w:bCs/>
                <w:iCs/>
                <w:sz w:val="28"/>
                <w:szCs w:val="28"/>
              </w:rPr>
              <w:t>о</w:t>
            </w:r>
            <w:r w:rsidRPr="00246D38">
              <w:rPr>
                <w:bCs/>
                <w:iCs/>
                <w:sz w:val="28"/>
                <w:szCs w:val="28"/>
              </w:rPr>
              <w:t>го задания или в его обоснов</w:t>
            </w:r>
            <w:r w:rsidRPr="00246D38">
              <w:rPr>
                <w:bCs/>
                <w:iCs/>
                <w:sz w:val="28"/>
                <w:szCs w:val="28"/>
              </w:rPr>
              <w:t>а</w:t>
            </w:r>
            <w:r w:rsidRPr="00246D38">
              <w:rPr>
                <w:bCs/>
                <w:iCs/>
                <w:sz w:val="28"/>
                <w:szCs w:val="28"/>
              </w:rPr>
              <w:t>нии</w:t>
            </w:r>
          </w:p>
        </w:tc>
        <w:tc>
          <w:tcPr>
            <w:tcW w:w="1302" w:type="pct"/>
            <w:vMerge w:val="restart"/>
          </w:tcPr>
          <w:p w:rsidR="00201DC5" w:rsidRPr="00246D38" w:rsidRDefault="00201DC5" w:rsidP="00C714E0">
            <w:pPr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lastRenderedPageBreak/>
              <w:t>организация задания на п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 xml:space="preserve">вторение </w:t>
            </w:r>
            <w:r w:rsidRPr="00246D38">
              <w:rPr>
                <w:i/>
                <w:iCs/>
                <w:sz w:val="28"/>
                <w:szCs w:val="28"/>
              </w:rPr>
              <w:t>(Приложение 15)</w:t>
            </w:r>
          </w:p>
          <w:p w:rsidR="00201DC5" w:rsidRPr="00246D38" w:rsidRDefault="00201DC5" w:rsidP="00C714E0">
            <w:pPr>
              <w:numPr>
                <w:ilvl w:val="0"/>
                <w:numId w:val="12"/>
              </w:numPr>
              <w:jc w:val="both"/>
              <w:rPr>
                <w:b/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эвристическая бес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да</w:t>
            </w:r>
          </w:p>
          <w:p w:rsidR="00201DC5" w:rsidRPr="00246D38" w:rsidRDefault="00201DC5" w:rsidP="00C714E0">
            <w:pPr>
              <w:numPr>
                <w:ilvl w:val="0"/>
                <w:numId w:val="12"/>
              </w:numPr>
              <w:jc w:val="both"/>
              <w:rPr>
                <w:b/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 xml:space="preserve">заслушивание сообщения </w:t>
            </w:r>
            <w:r w:rsidRPr="00246D38">
              <w:rPr>
                <w:sz w:val="28"/>
                <w:szCs w:val="28"/>
              </w:rPr>
              <w:lastRenderedPageBreak/>
              <w:t>уч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щихся</w:t>
            </w:r>
          </w:p>
          <w:p w:rsidR="00201DC5" w:rsidRPr="00246D38" w:rsidRDefault="00201DC5" w:rsidP="00C16811">
            <w:pPr>
              <w:jc w:val="both"/>
              <w:rPr>
                <w:sz w:val="28"/>
                <w:szCs w:val="28"/>
              </w:rPr>
            </w:pPr>
          </w:p>
          <w:p w:rsidR="00201DC5" w:rsidRPr="00246D38" w:rsidRDefault="00201DC5" w:rsidP="00C1681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lastRenderedPageBreak/>
              <w:t>Личн</w:t>
            </w:r>
            <w:r w:rsidRPr="00246D38">
              <w:rPr>
                <w:b/>
                <w:bCs/>
                <w:sz w:val="28"/>
                <w:szCs w:val="28"/>
              </w:rPr>
              <w:t>о</w:t>
            </w:r>
            <w:r w:rsidRPr="00246D38">
              <w:rPr>
                <w:b/>
                <w:bCs/>
                <w:sz w:val="28"/>
                <w:szCs w:val="28"/>
              </w:rPr>
              <w:t>стные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numPr>
                <w:ilvl w:val="0"/>
                <w:numId w:val="33"/>
              </w:numPr>
              <w:tabs>
                <w:tab w:val="left" w:pos="72"/>
              </w:tabs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активизация имевшихся ранее зн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 xml:space="preserve">ний </w:t>
            </w:r>
          </w:p>
          <w:p w:rsidR="00201DC5" w:rsidRPr="00246D38" w:rsidRDefault="00201DC5" w:rsidP="00C714E0">
            <w:pPr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активное погружение в т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 xml:space="preserve">му </w:t>
            </w:r>
          </w:p>
          <w:p w:rsidR="00201DC5" w:rsidRPr="00246D38" w:rsidRDefault="00201DC5" w:rsidP="00C714E0">
            <w:pPr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высказывание различных вариантов решения данной пр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блемы</w:t>
            </w:r>
          </w:p>
        </w:tc>
      </w:tr>
      <w:tr w:rsidR="00201DC5" w:rsidRPr="00246D38" w:rsidTr="00C16811">
        <w:trPr>
          <w:trHeight w:val="759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0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pStyle w:val="Pa20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уме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ние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слушать в соот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ветствии с целевой устано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кой</w:t>
            </w:r>
          </w:p>
          <w:p w:rsidR="00201DC5" w:rsidRPr="00262878" w:rsidRDefault="00201DC5" w:rsidP="00C714E0">
            <w:pPr>
              <w:pStyle w:val="Pa20"/>
              <w:numPr>
                <w:ilvl w:val="0"/>
                <w:numId w:val="32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принимать и сохранять учебную цель и задачу </w:t>
            </w:r>
          </w:p>
          <w:p w:rsidR="00201DC5" w:rsidRPr="00262878" w:rsidRDefault="00201DC5" w:rsidP="00C714E0">
            <w:pPr>
              <w:pStyle w:val="Pa20"/>
              <w:numPr>
                <w:ilvl w:val="0"/>
                <w:numId w:val="32"/>
              </w:numPr>
              <w:jc w:val="both"/>
            </w:pPr>
            <w:r w:rsidRPr="00262878">
              <w:t>дополнять, уточнять выск</w:t>
            </w:r>
            <w:r w:rsidRPr="00262878">
              <w:t>а</w:t>
            </w:r>
            <w:r w:rsidRPr="00262878">
              <w:t>занные мнения по существу получен</w:t>
            </w:r>
            <w:r w:rsidRPr="00262878">
              <w:softHyphen/>
              <w:t>ного задания</w:t>
            </w:r>
          </w:p>
        </w:tc>
      </w:tr>
      <w:tr w:rsidR="00201DC5" w:rsidRPr="00246D38" w:rsidTr="00C16811">
        <w:trPr>
          <w:trHeight w:val="759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0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Познав</w:t>
            </w:r>
            <w:r w:rsidRPr="00246D38">
              <w:rPr>
                <w:b/>
                <w:bCs/>
                <w:sz w:val="28"/>
                <w:szCs w:val="28"/>
              </w:rPr>
              <w:t>а</w:t>
            </w:r>
            <w:r w:rsidRPr="00246D38">
              <w:rPr>
                <w:b/>
                <w:bCs/>
                <w:sz w:val="28"/>
                <w:szCs w:val="28"/>
              </w:rPr>
              <w:t>тельные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Осуществляемые действия </w:t>
            </w:r>
          </w:p>
          <w:p w:rsidR="00201DC5" w:rsidRPr="00246D38" w:rsidRDefault="00201DC5" w:rsidP="00C714E0">
            <w:pPr>
              <w:numPr>
                <w:ilvl w:val="0"/>
                <w:numId w:val="35"/>
              </w:numPr>
              <w:jc w:val="both"/>
              <w:rPr>
                <w:b/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развитие и углубление потребностей и мотивов учебно-познавательной де</w:t>
            </w:r>
            <w:r w:rsidRPr="00246D38"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>тельности</w:t>
            </w:r>
          </w:p>
          <w:p w:rsidR="00201DC5" w:rsidRPr="00246D38" w:rsidRDefault="00201DC5" w:rsidP="00C714E0">
            <w:pPr>
              <w:pStyle w:val="Pa20"/>
              <w:numPr>
                <w:ilvl w:val="0"/>
                <w:numId w:val="35"/>
              </w:num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color w:val="000000"/>
                <w:sz w:val="28"/>
                <w:szCs w:val="28"/>
              </w:rPr>
              <w:t>слушают вопросы учителя</w:t>
            </w:r>
          </w:p>
          <w:p w:rsidR="00201DC5" w:rsidRPr="00246D38" w:rsidRDefault="00201DC5" w:rsidP="00C714E0">
            <w:pPr>
              <w:numPr>
                <w:ilvl w:val="0"/>
                <w:numId w:val="35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отвечают на вопро</w:t>
            </w:r>
            <w:r w:rsidRPr="00246D38">
              <w:rPr>
                <w:sz w:val="28"/>
                <w:szCs w:val="28"/>
              </w:rPr>
              <w:softHyphen/>
              <w:t>сы учит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ля</w:t>
            </w:r>
            <w:r w:rsidRPr="00246D38">
              <w:rPr>
                <w:color w:val="000000"/>
                <w:sz w:val="28"/>
                <w:szCs w:val="28"/>
              </w:rPr>
              <w:t xml:space="preserve"> </w:t>
            </w:r>
          </w:p>
          <w:p w:rsidR="00201DC5" w:rsidRPr="00246D38" w:rsidRDefault="00201DC5" w:rsidP="00C714E0">
            <w:pPr>
              <w:numPr>
                <w:ilvl w:val="0"/>
                <w:numId w:val="35"/>
              </w:numPr>
              <w:jc w:val="both"/>
              <w:rPr>
                <w:spacing w:val="-4"/>
                <w:sz w:val="28"/>
                <w:szCs w:val="28"/>
              </w:rPr>
            </w:pPr>
            <w:r w:rsidRPr="00246D38">
              <w:rPr>
                <w:spacing w:val="-4"/>
                <w:sz w:val="28"/>
                <w:szCs w:val="28"/>
              </w:rPr>
              <w:t>осуществля</w:t>
            </w:r>
            <w:r>
              <w:rPr>
                <w:spacing w:val="-4"/>
                <w:sz w:val="28"/>
                <w:szCs w:val="28"/>
              </w:rPr>
              <w:t>ют</w:t>
            </w:r>
            <w:r w:rsidRPr="00246D38">
              <w:rPr>
                <w:spacing w:val="-4"/>
                <w:sz w:val="28"/>
                <w:szCs w:val="28"/>
              </w:rPr>
              <w:t xml:space="preserve"> актуализацию личного жизненного оп</w:t>
            </w:r>
            <w:r w:rsidRPr="00246D38">
              <w:rPr>
                <w:spacing w:val="-4"/>
                <w:sz w:val="28"/>
                <w:szCs w:val="28"/>
              </w:rPr>
              <w:t>ы</w:t>
            </w:r>
            <w:r w:rsidRPr="00246D38">
              <w:rPr>
                <w:spacing w:val="-4"/>
                <w:sz w:val="28"/>
                <w:szCs w:val="28"/>
              </w:rPr>
              <w:t>та</w:t>
            </w:r>
          </w:p>
        </w:tc>
      </w:tr>
      <w:tr w:rsidR="00201DC5" w:rsidRPr="00246D38" w:rsidTr="00C16811">
        <w:trPr>
          <w:trHeight w:val="759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0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numPr>
                <w:ilvl w:val="0"/>
                <w:numId w:val="34"/>
              </w:numPr>
              <w:contextualSpacing/>
              <w:jc w:val="both"/>
              <w:rPr>
                <w:spacing w:val="-10"/>
                <w:sz w:val="28"/>
                <w:szCs w:val="28"/>
              </w:rPr>
            </w:pPr>
            <w:r w:rsidRPr="00246D38">
              <w:rPr>
                <w:spacing w:val="-10"/>
                <w:sz w:val="28"/>
                <w:szCs w:val="28"/>
              </w:rPr>
              <w:t>формир</w:t>
            </w:r>
            <w:r>
              <w:rPr>
                <w:spacing w:val="-10"/>
                <w:sz w:val="28"/>
                <w:szCs w:val="28"/>
              </w:rPr>
              <w:t>ование</w:t>
            </w:r>
            <w:r w:rsidRPr="00246D38">
              <w:rPr>
                <w:spacing w:val="-10"/>
                <w:sz w:val="28"/>
                <w:szCs w:val="28"/>
              </w:rPr>
              <w:t xml:space="preserve"> умени</w:t>
            </w:r>
            <w:r>
              <w:rPr>
                <w:spacing w:val="-10"/>
                <w:sz w:val="28"/>
                <w:szCs w:val="28"/>
              </w:rPr>
              <w:t>я</w:t>
            </w:r>
            <w:r w:rsidRPr="00246D38">
              <w:rPr>
                <w:spacing w:val="-10"/>
                <w:sz w:val="28"/>
                <w:szCs w:val="28"/>
              </w:rPr>
              <w:t xml:space="preserve"> извлекать информацию из иллюстраций, те</w:t>
            </w:r>
            <w:r w:rsidRPr="00246D38">
              <w:rPr>
                <w:spacing w:val="-10"/>
                <w:sz w:val="28"/>
                <w:szCs w:val="28"/>
              </w:rPr>
              <w:t>к</w:t>
            </w:r>
            <w:r w:rsidRPr="00246D38">
              <w:rPr>
                <w:spacing w:val="-10"/>
                <w:sz w:val="28"/>
                <w:szCs w:val="28"/>
              </w:rPr>
              <w:t>стов</w:t>
            </w:r>
          </w:p>
          <w:p w:rsidR="00201DC5" w:rsidRPr="00246D38" w:rsidRDefault="00201DC5" w:rsidP="00C714E0">
            <w:pPr>
              <w:numPr>
                <w:ilvl w:val="0"/>
                <w:numId w:val="34"/>
              </w:num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246D38">
              <w:rPr>
                <w:spacing w:val="-6"/>
                <w:sz w:val="28"/>
                <w:szCs w:val="28"/>
              </w:rPr>
              <w:t>формир</w:t>
            </w:r>
            <w:r>
              <w:rPr>
                <w:spacing w:val="-6"/>
                <w:sz w:val="28"/>
                <w:szCs w:val="28"/>
              </w:rPr>
              <w:t>ование</w:t>
            </w:r>
            <w:r w:rsidRPr="00246D38">
              <w:rPr>
                <w:spacing w:val="-6"/>
                <w:sz w:val="28"/>
                <w:szCs w:val="28"/>
              </w:rPr>
              <w:t xml:space="preserve"> умени</w:t>
            </w:r>
            <w:r>
              <w:rPr>
                <w:spacing w:val="-6"/>
                <w:sz w:val="28"/>
                <w:szCs w:val="28"/>
              </w:rPr>
              <w:t xml:space="preserve">я </w:t>
            </w:r>
            <w:r w:rsidRPr="00246D38">
              <w:rPr>
                <w:spacing w:val="-6"/>
                <w:sz w:val="28"/>
                <w:szCs w:val="28"/>
              </w:rPr>
              <w:t>выявлять сущность, особенности объе</w:t>
            </w:r>
            <w:r w:rsidRPr="00246D38">
              <w:rPr>
                <w:spacing w:val="-6"/>
                <w:sz w:val="28"/>
                <w:szCs w:val="28"/>
              </w:rPr>
              <w:t>к</w:t>
            </w:r>
            <w:r w:rsidRPr="00246D38">
              <w:rPr>
                <w:spacing w:val="-6"/>
                <w:sz w:val="28"/>
                <w:szCs w:val="28"/>
              </w:rPr>
              <w:t>тов;</w:t>
            </w:r>
          </w:p>
          <w:p w:rsidR="00201DC5" w:rsidRPr="00246D38" w:rsidRDefault="00201DC5" w:rsidP="00C714E0">
            <w:pPr>
              <w:numPr>
                <w:ilvl w:val="0"/>
                <w:numId w:val="34"/>
              </w:num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246D38">
              <w:rPr>
                <w:spacing w:val="-6"/>
                <w:sz w:val="28"/>
                <w:szCs w:val="28"/>
              </w:rPr>
              <w:t>формир</w:t>
            </w:r>
            <w:r>
              <w:rPr>
                <w:spacing w:val="-6"/>
                <w:sz w:val="28"/>
                <w:szCs w:val="28"/>
              </w:rPr>
              <w:t xml:space="preserve">ование </w:t>
            </w:r>
            <w:r w:rsidRPr="00246D38">
              <w:rPr>
                <w:spacing w:val="-6"/>
                <w:sz w:val="28"/>
                <w:szCs w:val="28"/>
              </w:rPr>
              <w:t xml:space="preserve"> умени</w:t>
            </w:r>
            <w:r>
              <w:rPr>
                <w:spacing w:val="-6"/>
                <w:sz w:val="28"/>
                <w:szCs w:val="28"/>
              </w:rPr>
              <w:t>я</w:t>
            </w:r>
            <w:r w:rsidRPr="00246D38">
              <w:rPr>
                <w:spacing w:val="-6"/>
                <w:sz w:val="28"/>
                <w:szCs w:val="28"/>
              </w:rPr>
              <w:t xml:space="preserve"> на основе анал</w:t>
            </w:r>
            <w:r w:rsidRPr="00246D38">
              <w:rPr>
                <w:spacing w:val="-6"/>
                <w:sz w:val="28"/>
                <w:szCs w:val="28"/>
              </w:rPr>
              <w:t>и</w:t>
            </w:r>
            <w:r w:rsidRPr="00246D38">
              <w:rPr>
                <w:spacing w:val="-6"/>
                <w:sz w:val="28"/>
                <w:szCs w:val="28"/>
              </w:rPr>
              <w:t>за объектов делать в</w:t>
            </w:r>
            <w:r w:rsidRPr="00246D38">
              <w:rPr>
                <w:spacing w:val="-6"/>
                <w:sz w:val="28"/>
                <w:szCs w:val="28"/>
              </w:rPr>
              <w:t>ы</w:t>
            </w:r>
            <w:r w:rsidRPr="00246D38">
              <w:rPr>
                <w:spacing w:val="-6"/>
                <w:sz w:val="28"/>
                <w:szCs w:val="28"/>
              </w:rPr>
              <w:t>воды</w:t>
            </w:r>
          </w:p>
          <w:p w:rsidR="00201DC5" w:rsidRPr="00246D38" w:rsidRDefault="00201DC5" w:rsidP="00C714E0">
            <w:pPr>
              <w:numPr>
                <w:ilvl w:val="0"/>
                <w:numId w:val="34"/>
              </w:numPr>
              <w:contextualSpacing/>
              <w:jc w:val="both"/>
              <w:rPr>
                <w:spacing w:val="-6"/>
                <w:sz w:val="28"/>
                <w:szCs w:val="28"/>
              </w:rPr>
            </w:pPr>
            <w:r w:rsidRPr="00246D38">
              <w:rPr>
                <w:spacing w:val="-6"/>
                <w:sz w:val="28"/>
                <w:szCs w:val="28"/>
              </w:rPr>
              <w:t>формир</w:t>
            </w:r>
            <w:r>
              <w:rPr>
                <w:spacing w:val="-6"/>
                <w:sz w:val="28"/>
                <w:szCs w:val="28"/>
              </w:rPr>
              <w:t>ование</w:t>
            </w:r>
            <w:r w:rsidRPr="00246D38">
              <w:rPr>
                <w:spacing w:val="-6"/>
                <w:sz w:val="28"/>
                <w:szCs w:val="28"/>
              </w:rPr>
              <w:t xml:space="preserve"> умени</w:t>
            </w:r>
            <w:r>
              <w:rPr>
                <w:spacing w:val="-6"/>
                <w:sz w:val="28"/>
                <w:szCs w:val="28"/>
              </w:rPr>
              <w:t>я</w:t>
            </w:r>
            <w:r w:rsidRPr="00246D38">
              <w:rPr>
                <w:spacing w:val="-6"/>
                <w:sz w:val="28"/>
                <w:szCs w:val="28"/>
              </w:rPr>
              <w:t xml:space="preserve"> обобщать и классифицировать по пр</w:t>
            </w:r>
            <w:r w:rsidRPr="00246D38">
              <w:rPr>
                <w:spacing w:val="-6"/>
                <w:sz w:val="28"/>
                <w:szCs w:val="28"/>
              </w:rPr>
              <w:t>и</w:t>
            </w:r>
            <w:r w:rsidRPr="00246D38">
              <w:rPr>
                <w:spacing w:val="-6"/>
                <w:sz w:val="28"/>
                <w:szCs w:val="28"/>
              </w:rPr>
              <w:t>знакам</w:t>
            </w:r>
          </w:p>
          <w:p w:rsidR="00201DC5" w:rsidRPr="00246D38" w:rsidRDefault="00201DC5" w:rsidP="00C714E0">
            <w:pPr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формир</w:t>
            </w:r>
            <w:r>
              <w:rPr>
                <w:sz w:val="28"/>
                <w:szCs w:val="28"/>
              </w:rPr>
              <w:t>ование</w:t>
            </w:r>
            <w:r w:rsidRPr="00246D38">
              <w:rPr>
                <w:sz w:val="28"/>
                <w:szCs w:val="28"/>
              </w:rPr>
              <w:t xml:space="preserve"> умени</w:t>
            </w:r>
            <w:r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 xml:space="preserve"> находить отв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 xml:space="preserve">ты на вопросы </w:t>
            </w:r>
          </w:p>
        </w:tc>
      </w:tr>
      <w:tr w:rsidR="00201DC5" w:rsidRPr="00246D38" w:rsidTr="00C16811">
        <w:trPr>
          <w:trHeight w:val="391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0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Коммун</w:t>
            </w:r>
            <w:r w:rsidRPr="00246D38">
              <w:rPr>
                <w:b/>
                <w:bCs/>
                <w:sz w:val="28"/>
                <w:szCs w:val="28"/>
              </w:rPr>
              <w:t>и</w:t>
            </w:r>
            <w:r w:rsidRPr="00246D38">
              <w:rPr>
                <w:b/>
                <w:bCs/>
                <w:sz w:val="28"/>
                <w:szCs w:val="28"/>
              </w:rPr>
              <w:t>кативные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Осуществляемые действия: </w:t>
            </w:r>
          </w:p>
          <w:p w:rsidR="00201DC5" w:rsidRPr="00246D38" w:rsidRDefault="00201DC5" w:rsidP="00C714E0">
            <w:pPr>
              <w:pStyle w:val="Default"/>
              <w:numPr>
                <w:ilvl w:val="0"/>
                <w:numId w:val="36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взаимодействие с учителем во время опроса</w:t>
            </w:r>
          </w:p>
          <w:p w:rsidR="00201DC5" w:rsidRPr="00246D38" w:rsidRDefault="00201DC5" w:rsidP="00C714E0">
            <w:pPr>
              <w:numPr>
                <w:ilvl w:val="0"/>
                <w:numId w:val="36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участ</w:t>
            </w:r>
            <w:r>
              <w:rPr>
                <w:sz w:val="28"/>
                <w:szCs w:val="28"/>
              </w:rPr>
              <w:t>ие</w:t>
            </w:r>
            <w:r w:rsidRPr="00246D38">
              <w:rPr>
                <w:sz w:val="28"/>
                <w:szCs w:val="28"/>
              </w:rPr>
              <w:t xml:space="preserve"> в коллективном обсуждении проблем и принятии решений</w:t>
            </w:r>
          </w:p>
        </w:tc>
      </w:tr>
      <w:tr w:rsidR="00201DC5" w:rsidRPr="00246D38" w:rsidTr="00C16811">
        <w:trPr>
          <w:trHeight w:val="3013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0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numPr>
                <w:ilvl w:val="0"/>
                <w:numId w:val="37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формирование компетенции в общении, включая сознательную ориентацию учащихся на позицию других л</w:t>
            </w:r>
            <w:r w:rsidRPr="00246D38">
              <w:rPr>
                <w:sz w:val="28"/>
                <w:szCs w:val="28"/>
              </w:rPr>
              <w:t>ю</w:t>
            </w:r>
            <w:r w:rsidRPr="00246D38">
              <w:rPr>
                <w:sz w:val="28"/>
                <w:szCs w:val="28"/>
              </w:rPr>
              <w:t>дей как партнеров в общении и совместной деятельн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сти</w:t>
            </w:r>
          </w:p>
          <w:p w:rsidR="00201DC5" w:rsidRPr="00246D38" w:rsidRDefault="00201DC5" w:rsidP="00C714E0">
            <w:pPr>
              <w:numPr>
                <w:ilvl w:val="0"/>
                <w:numId w:val="37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формирование умение слушать, вести диалог в соответствии с целями и зад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чами общения</w:t>
            </w:r>
          </w:p>
        </w:tc>
      </w:tr>
      <w:tr w:rsidR="00201DC5" w:rsidRPr="00246D38" w:rsidTr="00C16811">
        <w:trPr>
          <w:trHeight w:val="234"/>
        </w:trPr>
        <w:tc>
          <w:tcPr>
            <w:tcW w:w="165" w:type="pct"/>
            <w:vMerge w:val="restart"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Практич</w:t>
            </w:r>
            <w:r w:rsidRPr="00246D38">
              <w:rPr>
                <w:b/>
                <w:bCs/>
                <w:sz w:val="28"/>
                <w:szCs w:val="28"/>
              </w:rPr>
              <w:t>е</w:t>
            </w:r>
            <w:r w:rsidRPr="00246D38">
              <w:rPr>
                <w:b/>
                <w:bCs/>
                <w:sz w:val="28"/>
                <w:szCs w:val="28"/>
              </w:rPr>
              <w:t>ский этап</w:t>
            </w:r>
          </w:p>
        </w:tc>
        <w:tc>
          <w:tcPr>
            <w:tcW w:w="1064" w:type="pct"/>
            <w:vMerge w:val="restart"/>
          </w:tcPr>
          <w:p w:rsidR="00201DC5" w:rsidRPr="00246D38" w:rsidRDefault="00201DC5" w:rsidP="00C16811">
            <w:pPr>
              <w:rPr>
                <w:b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>IV</w:t>
            </w:r>
            <w:r w:rsidRPr="00246D38">
              <w:rPr>
                <w:b/>
                <w:bCs/>
                <w:sz w:val="28"/>
                <w:szCs w:val="28"/>
              </w:rPr>
              <w:t>. Проблемное изложения нового зн</w:t>
            </w:r>
            <w:r w:rsidRPr="00246D38">
              <w:rPr>
                <w:b/>
                <w:bCs/>
                <w:sz w:val="28"/>
                <w:szCs w:val="28"/>
              </w:rPr>
              <w:t>а</w:t>
            </w:r>
            <w:r w:rsidRPr="00246D38">
              <w:rPr>
                <w:b/>
                <w:bCs/>
                <w:sz w:val="28"/>
                <w:szCs w:val="28"/>
              </w:rPr>
              <w:t>ния</w:t>
            </w:r>
            <w:r w:rsidRPr="00246D38">
              <w:rPr>
                <w:b/>
                <w:sz w:val="28"/>
                <w:szCs w:val="28"/>
              </w:rPr>
              <w:t xml:space="preserve"> </w:t>
            </w:r>
          </w:p>
          <w:p w:rsidR="00201DC5" w:rsidRPr="00246D38" w:rsidRDefault="00201DC5" w:rsidP="00C16811">
            <w:pPr>
              <w:rPr>
                <w:b/>
                <w:sz w:val="28"/>
                <w:szCs w:val="28"/>
              </w:rPr>
            </w:pPr>
            <w:r w:rsidRPr="00246D38">
              <w:rPr>
                <w:b/>
                <w:sz w:val="28"/>
                <w:szCs w:val="28"/>
              </w:rPr>
              <w:t>Цель этапа:</w:t>
            </w:r>
          </w:p>
          <w:p w:rsidR="00201DC5" w:rsidRPr="00246D38" w:rsidRDefault="00201DC5" w:rsidP="00C714E0">
            <w:pPr>
              <w:numPr>
                <w:ilvl w:val="0"/>
                <w:numId w:val="19"/>
              </w:numPr>
              <w:jc w:val="both"/>
              <w:rPr>
                <w:bCs/>
                <w:iCs/>
                <w:sz w:val="28"/>
                <w:szCs w:val="28"/>
              </w:rPr>
            </w:pPr>
            <w:r w:rsidRPr="00246D38">
              <w:rPr>
                <w:bCs/>
                <w:iCs/>
                <w:sz w:val="28"/>
                <w:szCs w:val="28"/>
              </w:rPr>
              <w:t>зафиксировать  пр</w:t>
            </w:r>
            <w:r w:rsidRPr="00246D38">
              <w:rPr>
                <w:bCs/>
                <w:iCs/>
                <w:sz w:val="28"/>
                <w:szCs w:val="28"/>
              </w:rPr>
              <w:t>и</w:t>
            </w:r>
            <w:r w:rsidRPr="00246D38">
              <w:rPr>
                <w:bCs/>
                <w:iCs/>
                <w:sz w:val="28"/>
                <w:szCs w:val="28"/>
              </w:rPr>
              <w:t>чину затруднения у учащихся</w:t>
            </w:r>
          </w:p>
          <w:p w:rsidR="00201DC5" w:rsidRPr="00246D38" w:rsidRDefault="00201DC5" w:rsidP="00C714E0">
            <w:pPr>
              <w:numPr>
                <w:ilvl w:val="0"/>
                <w:numId w:val="19"/>
              </w:numPr>
              <w:jc w:val="both"/>
              <w:rPr>
                <w:bCs/>
                <w:iCs/>
                <w:sz w:val="28"/>
                <w:szCs w:val="28"/>
              </w:rPr>
            </w:pPr>
            <w:r w:rsidRPr="00246D38">
              <w:rPr>
                <w:bCs/>
                <w:iCs/>
                <w:sz w:val="28"/>
                <w:szCs w:val="28"/>
              </w:rPr>
              <w:t>сформулировать и согл</w:t>
            </w:r>
            <w:r w:rsidRPr="00246D38">
              <w:rPr>
                <w:bCs/>
                <w:iCs/>
                <w:sz w:val="28"/>
                <w:szCs w:val="28"/>
              </w:rPr>
              <w:t>а</w:t>
            </w:r>
            <w:r w:rsidRPr="00246D38">
              <w:rPr>
                <w:bCs/>
                <w:iCs/>
                <w:sz w:val="28"/>
                <w:szCs w:val="28"/>
              </w:rPr>
              <w:t>совать цели урока</w:t>
            </w:r>
          </w:p>
          <w:p w:rsidR="00201DC5" w:rsidRPr="00246D38" w:rsidRDefault="00201DC5" w:rsidP="00C714E0">
            <w:pPr>
              <w:numPr>
                <w:ilvl w:val="0"/>
                <w:numId w:val="19"/>
              </w:numPr>
              <w:jc w:val="both"/>
              <w:rPr>
                <w:bCs/>
                <w:iCs/>
                <w:sz w:val="28"/>
                <w:szCs w:val="28"/>
              </w:rPr>
            </w:pPr>
            <w:r w:rsidRPr="00246D38">
              <w:rPr>
                <w:bCs/>
                <w:iCs/>
                <w:sz w:val="28"/>
                <w:szCs w:val="28"/>
              </w:rPr>
              <w:t>организовать уточн</w:t>
            </w:r>
            <w:r w:rsidRPr="00246D38">
              <w:rPr>
                <w:bCs/>
                <w:iCs/>
                <w:sz w:val="28"/>
                <w:szCs w:val="28"/>
              </w:rPr>
              <w:t>е</w:t>
            </w:r>
            <w:r w:rsidRPr="00246D38">
              <w:rPr>
                <w:bCs/>
                <w:iCs/>
                <w:sz w:val="28"/>
                <w:szCs w:val="28"/>
              </w:rPr>
              <w:t xml:space="preserve">ние и </w:t>
            </w:r>
            <w:r w:rsidRPr="00246D38">
              <w:rPr>
                <w:bCs/>
                <w:iCs/>
                <w:sz w:val="28"/>
                <w:szCs w:val="28"/>
              </w:rPr>
              <w:lastRenderedPageBreak/>
              <w:t>согласование темы урока</w:t>
            </w:r>
          </w:p>
          <w:p w:rsidR="00201DC5" w:rsidRPr="00246D38" w:rsidRDefault="00201DC5" w:rsidP="00C714E0">
            <w:pPr>
              <w:numPr>
                <w:ilvl w:val="0"/>
                <w:numId w:val="19"/>
              </w:numPr>
              <w:jc w:val="both"/>
              <w:rPr>
                <w:bCs/>
                <w:iCs/>
                <w:sz w:val="28"/>
                <w:szCs w:val="28"/>
              </w:rPr>
            </w:pPr>
            <w:r w:rsidRPr="00246D38">
              <w:rPr>
                <w:bCs/>
                <w:iCs/>
                <w:sz w:val="28"/>
                <w:szCs w:val="28"/>
              </w:rPr>
              <w:t>организовать подводящий или побу</w:t>
            </w:r>
            <w:r w:rsidRPr="00246D38">
              <w:rPr>
                <w:bCs/>
                <w:iCs/>
                <w:sz w:val="28"/>
                <w:szCs w:val="28"/>
              </w:rPr>
              <w:t>ж</w:t>
            </w:r>
            <w:r w:rsidRPr="00246D38">
              <w:rPr>
                <w:bCs/>
                <w:iCs/>
                <w:sz w:val="28"/>
                <w:szCs w:val="28"/>
              </w:rPr>
              <w:t>дающий диалог по проблемному объя</w:t>
            </w:r>
            <w:r w:rsidRPr="00246D38">
              <w:rPr>
                <w:bCs/>
                <w:iCs/>
                <w:sz w:val="28"/>
                <w:szCs w:val="28"/>
              </w:rPr>
              <w:t>с</w:t>
            </w:r>
            <w:r w:rsidRPr="00246D38">
              <w:rPr>
                <w:bCs/>
                <w:iCs/>
                <w:sz w:val="28"/>
                <w:szCs w:val="28"/>
              </w:rPr>
              <w:t>нению нового мат</w:t>
            </w:r>
            <w:r w:rsidRPr="00246D38">
              <w:rPr>
                <w:bCs/>
                <w:iCs/>
                <w:sz w:val="28"/>
                <w:szCs w:val="28"/>
              </w:rPr>
              <w:t>е</w:t>
            </w:r>
            <w:r w:rsidRPr="00246D38">
              <w:rPr>
                <w:bCs/>
                <w:iCs/>
                <w:sz w:val="28"/>
                <w:szCs w:val="28"/>
              </w:rPr>
              <w:t>риала</w:t>
            </w:r>
          </w:p>
          <w:p w:rsidR="00201DC5" w:rsidRPr="00246D38" w:rsidRDefault="00201DC5" w:rsidP="00C714E0">
            <w:pPr>
              <w:numPr>
                <w:ilvl w:val="0"/>
                <w:numId w:val="19"/>
              </w:numPr>
              <w:jc w:val="both"/>
              <w:rPr>
                <w:bCs/>
                <w:iCs/>
                <w:sz w:val="28"/>
                <w:szCs w:val="28"/>
              </w:rPr>
            </w:pPr>
            <w:r w:rsidRPr="00246D38">
              <w:rPr>
                <w:bCs/>
                <w:iCs/>
                <w:sz w:val="28"/>
                <w:szCs w:val="28"/>
              </w:rPr>
              <w:t>организовать фикс</w:t>
            </w:r>
            <w:r w:rsidRPr="00246D38">
              <w:rPr>
                <w:bCs/>
                <w:iCs/>
                <w:sz w:val="28"/>
                <w:szCs w:val="28"/>
              </w:rPr>
              <w:t>а</w:t>
            </w:r>
            <w:r w:rsidRPr="00246D38">
              <w:rPr>
                <w:bCs/>
                <w:iCs/>
                <w:sz w:val="28"/>
                <w:szCs w:val="28"/>
              </w:rPr>
              <w:t>цию преодоления з</w:t>
            </w:r>
            <w:r w:rsidRPr="00246D38">
              <w:rPr>
                <w:bCs/>
                <w:iCs/>
                <w:sz w:val="28"/>
                <w:szCs w:val="28"/>
              </w:rPr>
              <w:t>а</w:t>
            </w:r>
            <w:r w:rsidRPr="00246D38">
              <w:rPr>
                <w:bCs/>
                <w:iCs/>
                <w:sz w:val="28"/>
                <w:szCs w:val="28"/>
              </w:rPr>
              <w:t>труднения</w:t>
            </w:r>
          </w:p>
        </w:tc>
        <w:tc>
          <w:tcPr>
            <w:tcW w:w="1302" w:type="pct"/>
            <w:vMerge w:val="restart"/>
          </w:tcPr>
          <w:p w:rsidR="00201DC5" w:rsidRPr="00246D38" w:rsidRDefault="00201DC5" w:rsidP="00C714E0">
            <w:pPr>
              <w:pStyle w:val="aff3"/>
              <w:widowControl w:val="0"/>
              <w:numPr>
                <w:ilvl w:val="0"/>
                <w:numId w:val="19"/>
              </w:numPr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  <w:r w:rsidRPr="00246D38">
              <w:rPr>
                <w:sz w:val="28"/>
                <w:szCs w:val="28"/>
                <w:lang w:val="ru-RU"/>
              </w:rPr>
              <w:lastRenderedPageBreak/>
              <w:t xml:space="preserve">объяснение учителя с опорой на личные знания учащихся </w:t>
            </w:r>
            <w:r w:rsidRPr="00246D38">
              <w:rPr>
                <w:i/>
                <w:iCs/>
                <w:sz w:val="28"/>
                <w:szCs w:val="28"/>
                <w:lang w:val="ru-RU"/>
              </w:rPr>
              <w:t>(Приложение 16)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b/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заслушивание сообщений уч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щихся</w:t>
            </w:r>
          </w:p>
          <w:p w:rsidR="00201DC5" w:rsidRPr="00246D38" w:rsidRDefault="00201DC5" w:rsidP="00C16811">
            <w:pPr>
              <w:jc w:val="both"/>
              <w:rPr>
                <w:sz w:val="28"/>
                <w:szCs w:val="28"/>
              </w:rPr>
            </w:pPr>
          </w:p>
          <w:p w:rsidR="00201DC5" w:rsidRPr="00246D38" w:rsidRDefault="00201DC5" w:rsidP="00C1681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t>Регуляти</w:t>
            </w: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t>в</w:t>
            </w: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t>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 xml:space="preserve">самостоятельное определение темы урока 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осознание целей и задач об</w:t>
            </w:r>
            <w:r w:rsidRPr="00246D38">
              <w:rPr>
                <w:sz w:val="28"/>
                <w:szCs w:val="28"/>
              </w:rPr>
              <w:t>у</w:t>
            </w:r>
            <w:r w:rsidRPr="00246D38">
              <w:rPr>
                <w:sz w:val="28"/>
                <w:szCs w:val="28"/>
              </w:rPr>
              <w:t>чения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восприятие, осмысление, запоминание учебного мат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 xml:space="preserve">риала 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осмысление темы нового материала и основных вопросов, подлежащих к у</w:t>
            </w:r>
            <w:r w:rsidRPr="00246D38">
              <w:rPr>
                <w:sz w:val="28"/>
                <w:szCs w:val="28"/>
              </w:rPr>
              <w:t>с</w:t>
            </w:r>
            <w:r w:rsidRPr="00246D38">
              <w:rPr>
                <w:sz w:val="28"/>
                <w:szCs w:val="28"/>
              </w:rPr>
              <w:t>воению</w:t>
            </w:r>
          </w:p>
        </w:tc>
      </w:tr>
      <w:tr w:rsidR="00201DC5" w:rsidRPr="00246D38" w:rsidTr="00C16811">
        <w:trPr>
          <w:trHeight w:val="517"/>
        </w:trPr>
        <w:tc>
          <w:tcPr>
            <w:tcW w:w="165" w:type="pct"/>
            <w:vMerge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numPr>
                <w:ilvl w:val="0"/>
                <w:numId w:val="39"/>
              </w:numPr>
              <w:contextualSpacing/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формир</w:t>
            </w:r>
            <w:r>
              <w:rPr>
                <w:sz w:val="28"/>
                <w:szCs w:val="28"/>
              </w:rPr>
              <w:t>ование</w:t>
            </w:r>
            <w:r w:rsidRPr="00246D38">
              <w:rPr>
                <w:sz w:val="28"/>
                <w:szCs w:val="28"/>
              </w:rPr>
              <w:t xml:space="preserve"> умения учиться выск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 xml:space="preserve">зывать своё предположение на </w:t>
            </w:r>
            <w:r w:rsidRPr="00246D38">
              <w:rPr>
                <w:sz w:val="28"/>
                <w:szCs w:val="28"/>
              </w:rPr>
              <w:lastRenderedPageBreak/>
              <w:t>основе р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боты с материалом учебника</w:t>
            </w:r>
          </w:p>
          <w:p w:rsidR="00201DC5" w:rsidRPr="00246D38" w:rsidRDefault="00201DC5" w:rsidP="00C714E0">
            <w:pPr>
              <w:numPr>
                <w:ilvl w:val="0"/>
                <w:numId w:val="39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</w:t>
            </w:r>
            <w:r w:rsidRPr="00246D38">
              <w:rPr>
                <w:sz w:val="28"/>
                <w:szCs w:val="28"/>
              </w:rPr>
              <w:t>умени</w:t>
            </w:r>
            <w:r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 xml:space="preserve"> оценивать уче</w:t>
            </w:r>
            <w:r w:rsidRPr="00246D38">
              <w:rPr>
                <w:sz w:val="28"/>
                <w:szCs w:val="28"/>
              </w:rPr>
              <w:t>б</w:t>
            </w:r>
            <w:r w:rsidRPr="00246D38">
              <w:rPr>
                <w:sz w:val="28"/>
                <w:szCs w:val="28"/>
              </w:rPr>
              <w:t>ные действия в соответствии с поста</w:t>
            </w:r>
            <w:r w:rsidRPr="00246D38">
              <w:rPr>
                <w:sz w:val="28"/>
                <w:szCs w:val="28"/>
              </w:rPr>
              <w:t>в</w:t>
            </w:r>
            <w:r w:rsidRPr="00246D38">
              <w:rPr>
                <w:sz w:val="28"/>
                <w:szCs w:val="28"/>
              </w:rPr>
              <w:t>ленной задачей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246D38">
              <w:rPr>
                <w:sz w:val="28"/>
                <w:szCs w:val="28"/>
              </w:rPr>
              <w:t>ормир</w:t>
            </w:r>
            <w:r>
              <w:rPr>
                <w:sz w:val="28"/>
                <w:szCs w:val="28"/>
              </w:rPr>
              <w:t>ование</w:t>
            </w:r>
            <w:r w:rsidRPr="00246D38">
              <w:rPr>
                <w:sz w:val="28"/>
                <w:szCs w:val="28"/>
              </w:rPr>
              <w:t xml:space="preserve"> умени</w:t>
            </w:r>
            <w:r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 xml:space="preserve"> прогнозир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 xml:space="preserve">вать предстоящую работу (составлять план) 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contextualSpacing/>
              <w:jc w:val="both"/>
              <w:rPr>
                <w:b/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формир</w:t>
            </w:r>
            <w:r>
              <w:rPr>
                <w:sz w:val="28"/>
                <w:szCs w:val="28"/>
              </w:rPr>
              <w:t>ование</w:t>
            </w:r>
            <w:r w:rsidRPr="00246D38">
              <w:rPr>
                <w:sz w:val="28"/>
                <w:szCs w:val="28"/>
              </w:rPr>
              <w:t xml:space="preserve"> умени</w:t>
            </w:r>
            <w:r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 xml:space="preserve"> слушать и пон</w:t>
            </w:r>
            <w:r w:rsidRPr="00246D38">
              <w:rPr>
                <w:sz w:val="28"/>
                <w:szCs w:val="28"/>
              </w:rPr>
              <w:t>и</w:t>
            </w:r>
            <w:r w:rsidRPr="00246D38">
              <w:rPr>
                <w:sz w:val="28"/>
                <w:szCs w:val="28"/>
              </w:rPr>
              <w:t>мать других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contextualSpacing/>
              <w:jc w:val="both"/>
              <w:rPr>
                <w:spacing w:val="-4"/>
                <w:sz w:val="28"/>
                <w:szCs w:val="28"/>
              </w:rPr>
            </w:pPr>
            <w:r w:rsidRPr="00246D38">
              <w:rPr>
                <w:spacing w:val="-4"/>
                <w:sz w:val="28"/>
                <w:szCs w:val="28"/>
              </w:rPr>
              <w:t>формир</w:t>
            </w:r>
            <w:r>
              <w:rPr>
                <w:spacing w:val="-4"/>
                <w:sz w:val="28"/>
                <w:szCs w:val="28"/>
              </w:rPr>
              <w:t>ование</w:t>
            </w:r>
            <w:r w:rsidRPr="00246D38">
              <w:rPr>
                <w:spacing w:val="-4"/>
                <w:sz w:val="28"/>
                <w:szCs w:val="28"/>
              </w:rPr>
              <w:t xml:space="preserve"> умени</w:t>
            </w:r>
            <w:r>
              <w:rPr>
                <w:spacing w:val="-4"/>
                <w:sz w:val="28"/>
                <w:szCs w:val="28"/>
              </w:rPr>
              <w:t>я</w:t>
            </w:r>
            <w:r w:rsidRPr="00246D38">
              <w:rPr>
                <w:spacing w:val="-4"/>
                <w:sz w:val="28"/>
                <w:szCs w:val="28"/>
              </w:rPr>
              <w:t xml:space="preserve"> формулир</w:t>
            </w:r>
            <w:r w:rsidRPr="00246D38">
              <w:rPr>
                <w:spacing w:val="-4"/>
                <w:sz w:val="28"/>
                <w:szCs w:val="28"/>
              </w:rPr>
              <w:t>о</w:t>
            </w:r>
            <w:r w:rsidRPr="00246D38">
              <w:rPr>
                <w:spacing w:val="-4"/>
                <w:sz w:val="28"/>
                <w:szCs w:val="28"/>
              </w:rPr>
              <w:t>вать свои мысли в устной форме</w:t>
            </w:r>
          </w:p>
          <w:p w:rsidR="00201DC5" w:rsidRPr="00246D38" w:rsidRDefault="00201DC5" w:rsidP="00C714E0">
            <w:pPr>
              <w:numPr>
                <w:ilvl w:val="0"/>
                <w:numId w:val="39"/>
              </w:numPr>
              <w:contextualSpacing/>
              <w:jc w:val="both"/>
              <w:rPr>
                <w:sz w:val="28"/>
                <w:szCs w:val="28"/>
              </w:rPr>
            </w:pPr>
            <w:r w:rsidRPr="00246D38">
              <w:rPr>
                <w:color w:val="000000"/>
                <w:sz w:val="28"/>
                <w:szCs w:val="28"/>
              </w:rPr>
              <w:t>фо</w:t>
            </w:r>
            <w:r>
              <w:rPr>
                <w:sz w:val="28"/>
                <w:szCs w:val="28"/>
              </w:rPr>
              <w:t>рмирование</w:t>
            </w:r>
            <w:r w:rsidRPr="00246D38">
              <w:rPr>
                <w:sz w:val="28"/>
                <w:szCs w:val="28"/>
              </w:rPr>
              <w:t xml:space="preserve"> умени</w:t>
            </w:r>
            <w:r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 xml:space="preserve"> работать в п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рах, в группах</w:t>
            </w:r>
          </w:p>
        </w:tc>
      </w:tr>
      <w:tr w:rsidR="00201DC5" w:rsidRPr="00246D38" w:rsidTr="00C16811">
        <w:trPr>
          <w:trHeight w:val="517"/>
        </w:trPr>
        <w:tc>
          <w:tcPr>
            <w:tcW w:w="165" w:type="pct"/>
            <w:vMerge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Познав</w:t>
            </w:r>
            <w:r w:rsidRPr="00246D38">
              <w:rPr>
                <w:b/>
                <w:bCs/>
                <w:sz w:val="28"/>
                <w:szCs w:val="28"/>
              </w:rPr>
              <w:t>а</w:t>
            </w:r>
            <w:r w:rsidRPr="00246D38">
              <w:rPr>
                <w:b/>
                <w:bCs/>
                <w:sz w:val="28"/>
                <w:szCs w:val="28"/>
              </w:rPr>
              <w:t>тельные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развитие и углубление потребностей и мотивов учебно-познавательной де</w:t>
            </w:r>
            <w:r w:rsidRPr="00246D38"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>тельности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rStyle w:val="2ArialUnicodeMS"/>
                <w:rFonts w:hint="default"/>
                <w:b w:val="0"/>
                <w:bCs w:val="0"/>
                <w:sz w:val="28"/>
                <w:szCs w:val="28"/>
              </w:rPr>
            </w:pP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>разви</w:t>
            </w:r>
            <w:r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>тие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 xml:space="preserve"> умени</w:t>
            </w:r>
            <w:r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>я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 xml:space="preserve"> получать информ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>а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>цию из рисунка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</w:rPr>
              <w:t>, текста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 xml:space="preserve"> 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</w:rPr>
              <w:t xml:space="preserve">и строить 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 xml:space="preserve"> соо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>б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>щения в устной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</w:rPr>
              <w:t xml:space="preserve"> 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  <w:lang w:eastAsia="en-US"/>
              </w:rPr>
              <w:t>форм</w:t>
            </w:r>
            <w:r w:rsidRPr="00246D38">
              <w:rPr>
                <w:rStyle w:val="2ArialUnicodeMS"/>
                <w:rFonts w:hint="default"/>
                <w:b w:val="0"/>
                <w:spacing w:val="-2"/>
                <w:sz w:val="28"/>
                <w:szCs w:val="28"/>
              </w:rPr>
              <w:t>е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rStyle w:val="2ArialUnicodeMS"/>
                <w:rFonts w:hint="default"/>
                <w:b w:val="0"/>
                <w:bCs w:val="0"/>
                <w:sz w:val="28"/>
                <w:szCs w:val="28"/>
              </w:rPr>
            </w:pPr>
            <w:r w:rsidRPr="00246D38"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  <w:lang w:eastAsia="en-US"/>
              </w:rPr>
              <w:t>разви</w:t>
            </w:r>
            <w:r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  <w:lang w:eastAsia="en-US"/>
              </w:rPr>
              <w:t>тие</w:t>
            </w:r>
            <w:r w:rsidRPr="00246D38"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  <w:lang w:eastAsia="en-US"/>
              </w:rPr>
              <w:t xml:space="preserve"> умени</w:t>
            </w:r>
            <w:r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  <w:lang w:eastAsia="en-US"/>
              </w:rPr>
              <w:t>я</w:t>
            </w:r>
            <w:r w:rsidRPr="00246D38"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  <w:lang w:eastAsia="en-US"/>
              </w:rPr>
              <w:t xml:space="preserve"> </w:t>
            </w:r>
            <w:r w:rsidRPr="00246D38"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</w:rPr>
              <w:t>проводить сравн</w:t>
            </w:r>
            <w:r w:rsidRPr="00246D38"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</w:rPr>
              <w:t>е</w:t>
            </w:r>
            <w:r w:rsidRPr="00246D38"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</w:rPr>
              <w:t>ние изученных объектов по самостоятельно выделенным основ</w:t>
            </w:r>
            <w:r w:rsidRPr="00246D38"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</w:rPr>
              <w:t>а</w:t>
            </w:r>
            <w:r w:rsidRPr="00246D38">
              <w:rPr>
                <w:rStyle w:val="2ArialUnicodeMS"/>
                <w:rFonts w:hint="default"/>
                <w:b w:val="0"/>
                <w:spacing w:val="-4"/>
                <w:sz w:val="28"/>
                <w:szCs w:val="28"/>
              </w:rPr>
              <w:t>ниям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 xml:space="preserve"> 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rStyle w:val="2ArialUnicodeMS"/>
                <w:rFonts w:hint="default"/>
                <w:b w:val="0"/>
                <w:bCs w:val="0"/>
                <w:sz w:val="28"/>
                <w:szCs w:val="28"/>
              </w:rPr>
            </w:pP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lastRenderedPageBreak/>
              <w:t>разви</w:t>
            </w:r>
            <w:r>
              <w:rPr>
                <w:rStyle w:val="2ArialUnicodeMS"/>
                <w:rFonts w:hint="default"/>
                <w:b w:val="0"/>
                <w:sz w:val="28"/>
                <w:szCs w:val="28"/>
              </w:rPr>
              <w:t>тие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 xml:space="preserve"> умени</w:t>
            </w:r>
            <w:r>
              <w:rPr>
                <w:rStyle w:val="2ArialUnicodeMS"/>
                <w:rFonts w:hint="default"/>
                <w:b w:val="0"/>
                <w:sz w:val="28"/>
                <w:szCs w:val="28"/>
              </w:rPr>
              <w:t>я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 xml:space="preserve"> осуществлять п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>о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>иск необходимой информации, используя дополнительные источники информ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>а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>ции</w:t>
            </w:r>
          </w:p>
          <w:p w:rsidR="00201DC5" w:rsidRPr="00246D38" w:rsidRDefault="00201DC5" w:rsidP="00C714E0">
            <w:pPr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>разви</w:t>
            </w:r>
            <w:r>
              <w:rPr>
                <w:rStyle w:val="2ArialUnicodeMS"/>
                <w:rFonts w:hint="default"/>
                <w:b w:val="0"/>
                <w:sz w:val="28"/>
                <w:szCs w:val="28"/>
              </w:rPr>
              <w:t>тие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 xml:space="preserve"> умени</w:t>
            </w:r>
            <w:r>
              <w:rPr>
                <w:rStyle w:val="2ArialUnicodeMS"/>
                <w:rFonts w:hint="default"/>
                <w:b w:val="0"/>
                <w:sz w:val="28"/>
                <w:szCs w:val="28"/>
              </w:rPr>
              <w:t>я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 xml:space="preserve"> строить простые ра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>с</w:t>
            </w:r>
            <w:r w:rsidRPr="00246D38">
              <w:rPr>
                <w:rStyle w:val="2ArialUnicodeMS"/>
                <w:rFonts w:hint="default"/>
                <w:b w:val="0"/>
                <w:sz w:val="28"/>
                <w:szCs w:val="28"/>
              </w:rPr>
              <w:t>суждения</w:t>
            </w:r>
          </w:p>
        </w:tc>
      </w:tr>
      <w:tr w:rsidR="00201DC5" w:rsidRPr="00246D38" w:rsidTr="00C16811">
        <w:trPr>
          <w:trHeight w:val="517"/>
        </w:trPr>
        <w:tc>
          <w:tcPr>
            <w:tcW w:w="165" w:type="pct"/>
            <w:vMerge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тельности</w:t>
            </w:r>
            <w:r w:rsidRPr="00246D38">
              <w:rPr>
                <w:sz w:val="28"/>
                <w:szCs w:val="28"/>
              </w:rPr>
              <w:t>:</w:t>
            </w:r>
          </w:p>
          <w:p w:rsidR="00201DC5" w:rsidRPr="00246D38" w:rsidRDefault="00201DC5" w:rsidP="00C714E0">
            <w:pPr>
              <w:numPr>
                <w:ilvl w:val="0"/>
                <w:numId w:val="40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формир</w:t>
            </w:r>
            <w:r>
              <w:rPr>
                <w:sz w:val="28"/>
                <w:szCs w:val="28"/>
              </w:rPr>
              <w:t>ование</w:t>
            </w:r>
            <w:r w:rsidRPr="00246D38">
              <w:rPr>
                <w:sz w:val="28"/>
                <w:szCs w:val="28"/>
              </w:rPr>
              <w:t xml:space="preserve"> умени</w:t>
            </w:r>
            <w:r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 xml:space="preserve"> осуществлять познавательную и личностную рефле</w:t>
            </w:r>
            <w:r w:rsidRPr="00246D38">
              <w:rPr>
                <w:sz w:val="28"/>
                <w:szCs w:val="28"/>
              </w:rPr>
              <w:t>к</w:t>
            </w:r>
            <w:r w:rsidRPr="00246D38">
              <w:rPr>
                <w:sz w:val="28"/>
                <w:szCs w:val="28"/>
              </w:rPr>
              <w:t>сию</w:t>
            </w:r>
          </w:p>
        </w:tc>
      </w:tr>
      <w:tr w:rsidR="00201DC5" w:rsidRPr="00246D38" w:rsidTr="00C16811">
        <w:trPr>
          <w:trHeight w:val="235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 w:val="restart"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246D38">
              <w:rPr>
                <w:b/>
                <w:bCs/>
                <w:sz w:val="28"/>
                <w:szCs w:val="28"/>
                <w:lang w:val="ru-RU"/>
              </w:rPr>
              <w:t>. Первичное закрепление</w:t>
            </w:r>
            <w:r w:rsidRPr="00246D38">
              <w:rPr>
                <w:b/>
                <w:sz w:val="28"/>
                <w:szCs w:val="28"/>
                <w:lang w:val="ru-RU"/>
              </w:rPr>
              <w:t xml:space="preserve"> знаний учащихся</w:t>
            </w:r>
          </w:p>
          <w:p w:rsidR="00201DC5" w:rsidRPr="00246D38" w:rsidRDefault="00201DC5" w:rsidP="00C16811">
            <w:pPr>
              <w:rPr>
                <w:b/>
                <w:sz w:val="28"/>
                <w:szCs w:val="28"/>
              </w:rPr>
            </w:pPr>
            <w:r w:rsidRPr="00246D38">
              <w:rPr>
                <w:b/>
                <w:sz w:val="28"/>
                <w:szCs w:val="28"/>
              </w:rPr>
              <w:t>Цель этапа:</w:t>
            </w:r>
          </w:p>
          <w:p w:rsidR="00201DC5" w:rsidRPr="00246D38" w:rsidRDefault="00201DC5" w:rsidP="00C714E0">
            <w:pPr>
              <w:numPr>
                <w:ilvl w:val="0"/>
                <w:numId w:val="20"/>
              </w:numPr>
              <w:jc w:val="both"/>
              <w:rPr>
                <w:color w:val="000000"/>
                <w:sz w:val="28"/>
                <w:szCs w:val="28"/>
              </w:rPr>
            </w:pPr>
            <w:r w:rsidRPr="00246D38">
              <w:rPr>
                <w:color w:val="000000"/>
                <w:sz w:val="28"/>
                <w:szCs w:val="28"/>
              </w:rPr>
              <w:t>зафиксировать алгоритм выполн</w:t>
            </w:r>
            <w:r w:rsidRPr="00246D38">
              <w:rPr>
                <w:color w:val="000000"/>
                <w:sz w:val="28"/>
                <w:szCs w:val="28"/>
              </w:rPr>
              <w:t>е</w:t>
            </w:r>
            <w:r w:rsidRPr="00246D38">
              <w:rPr>
                <w:color w:val="000000"/>
                <w:sz w:val="28"/>
                <w:szCs w:val="28"/>
              </w:rPr>
              <w:t xml:space="preserve">ния … </w:t>
            </w:r>
          </w:p>
          <w:p w:rsidR="00201DC5" w:rsidRPr="00246D38" w:rsidRDefault="00201DC5" w:rsidP="00C714E0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bCs/>
                <w:sz w:val="28"/>
                <w:szCs w:val="28"/>
              </w:rPr>
              <w:t>рганизовать усво</w:t>
            </w:r>
            <w:r w:rsidRPr="00246D38">
              <w:rPr>
                <w:bCs/>
                <w:sz w:val="28"/>
                <w:szCs w:val="28"/>
              </w:rPr>
              <w:t>е</w:t>
            </w:r>
            <w:r w:rsidRPr="00246D38">
              <w:rPr>
                <w:bCs/>
                <w:sz w:val="28"/>
                <w:szCs w:val="28"/>
              </w:rPr>
              <w:t>ние учащимися нов</w:t>
            </w:r>
            <w:r w:rsidRPr="00246D38">
              <w:rPr>
                <w:bCs/>
                <w:sz w:val="28"/>
                <w:szCs w:val="28"/>
              </w:rPr>
              <w:t>о</w:t>
            </w:r>
            <w:r w:rsidRPr="00246D38">
              <w:rPr>
                <w:bCs/>
                <w:sz w:val="28"/>
                <w:szCs w:val="28"/>
              </w:rPr>
              <w:t>го материала (</w:t>
            </w:r>
            <w:r w:rsidRPr="00246D38">
              <w:rPr>
                <w:sz w:val="28"/>
                <w:szCs w:val="28"/>
              </w:rPr>
              <w:t>фро</w:t>
            </w:r>
            <w:r w:rsidRPr="00246D38">
              <w:rPr>
                <w:sz w:val="28"/>
                <w:szCs w:val="28"/>
              </w:rPr>
              <w:t>н</w:t>
            </w:r>
            <w:r w:rsidRPr="00246D38">
              <w:rPr>
                <w:sz w:val="28"/>
                <w:szCs w:val="28"/>
              </w:rPr>
              <w:t>тально, в парах или гру</w:t>
            </w:r>
            <w:r w:rsidRPr="00246D38">
              <w:rPr>
                <w:sz w:val="28"/>
                <w:szCs w:val="28"/>
              </w:rPr>
              <w:t>п</w:t>
            </w:r>
            <w:r w:rsidRPr="00246D38">
              <w:rPr>
                <w:sz w:val="28"/>
                <w:szCs w:val="28"/>
              </w:rPr>
              <w:t>пах)</w:t>
            </w:r>
          </w:p>
        </w:tc>
        <w:tc>
          <w:tcPr>
            <w:tcW w:w="1302" w:type="pct"/>
            <w:vMerge w:val="restart"/>
          </w:tcPr>
          <w:p w:rsidR="00201DC5" w:rsidRPr="00246D38" w:rsidRDefault="00201DC5" w:rsidP="00C714E0">
            <w:pPr>
              <w:numPr>
                <w:ilvl w:val="0"/>
                <w:numId w:val="20"/>
              </w:numPr>
              <w:jc w:val="both"/>
              <w:rPr>
                <w:b/>
                <w:color w:val="000000"/>
                <w:sz w:val="28"/>
                <w:szCs w:val="28"/>
              </w:rPr>
            </w:pPr>
            <w:r w:rsidRPr="00246D38">
              <w:rPr>
                <w:bCs/>
                <w:color w:val="000000"/>
                <w:sz w:val="28"/>
                <w:szCs w:val="28"/>
              </w:rPr>
              <w:t>использование различных способов закрепления знаний, в</w:t>
            </w:r>
            <w:r w:rsidRPr="00246D38">
              <w:rPr>
                <w:bCs/>
                <w:color w:val="000000"/>
                <w:sz w:val="28"/>
                <w:szCs w:val="28"/>
              </w:rPr>
              <w:t>о</w:t>
            </w:r>
            <w:r w:rsidRPr="00246D38">
              <w:rPr>
                <w:bCs/>
                <w:color w:val="000000"/>
                <w:sz w:val="28"/>
                <w:szCs w:val="28"/>
              </w:rPr>
              <w:t>просов, требующих мыслител</w:t>
            </w:r>
            <w:r w:rsidRPr="00246D38">
              <w:rPr>
                <w:bCs/>
                <w:color w:val="000000"/>
                <w:sz w:val="28"/>
                <w:szCs w:val="28"/>
              </w:rPr>
              <w:t>ь</w:t>
            </w:r>
            <w:r w:rsidRPr="00246D38">
              <w:rPr>
                <w:bCs/>
                <w:color w:val="000000"/>
                <w:sz w:val="28"/>
                <w:szCs w:val="28"/>
              </w:rPr>
              <w:t xml:space="preserve">ной активности, творческого осмысления материала </w:t>
            </w:r>
            <w:r w:rsidRPr="00246D38">
              <w:rPr>
                <w:i/>
                <w:iCs/>
                <w:sz w:val="28"/>
                <w:szCs w:val="28"/>
              </w:rPr>
              <w:t>(Приложение 17)</w:t>
            </w:r>
          </w:p>
          <w:p w:rsidR="00201DC5" w:rsidRPr="00246D38" w:rsidRDefault="00201DC5" w:rsidP="00C714E0">
            <w:pPr>
              <w:numPr>
                <w:ilvl w:val="0"/>
                <w:numId w:val="20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 w:rsidRPr="00246D38">
              <w:rPr>
                <w:bCs/>
                <w:color w:val="000000"/>
                <w:sz w:val="28"/>
                <w:szCs w:val="28"/>
              </w:rPr>
              <w:t>обращение учителя по п</w:t>
            </w:r>
            <w:r w:rsidRPr="00246D38">
              <w:rPr>
                <w:bCs/>
                <w:color w:val="000000"/>
                <w:sz w:val="28"/>
                <w:szCs w:val="28"/>
              </w:rPr>
              <w:t>о</w:t>
            </w:r>
            <w:r w:rsidRPr="00246D38">
              <w:rPr>
                <w:bCs/>
                <w:color w:val="000000"/>
                <w:sz w:val="28"/>
                <w:szCs w:val="28"/>
              </w:rPr>
              <w:t>воду ответа ученика к классу с предложением: дополнить, уточнить, исправить, взглянуть на из</w:t>
            </w:r>
            <w:r w:rsidRPr="00246D38">
              <w:rPr>
                <w:bCs/>
                <w:color w:val="000000"/>
                <w:sz w:val="28"/>
                <w:szCs w:val="28"/>
              </w:rPr>
              <w:t>у</w:t>
            </w:r>
            <w:r w:rsidRPr="00246D38">
              <w:rPr>
                <w:bCs/>
                <w:color w:val="000000"/>
                <w:sz w:val="28"/>
                <w:szCs w:val="28"/>
              </w:rPr>
              <w:t xml:space="preserve">чаемую проблему с </w:t>
            </w:r>
            <w:r w:rsidRPr="00246D38">
              <w:rPr>
                <w:bCs/>
                <w:color w:val="000000"/>
                <w:sz w:val="28"/>
                <w:szCs w:val="28"/>
              </w:rPr>
              <w:lastRenderedPageBreak/>
              <w:t xml:space="preserve">иной стороны. </w:t>
            </w:r>
          </w:p>
          <w:p w:rsidR="00201DC5" w:rsidRPr="00246D38" w:rsidRDefault="00201DC5" w:rsidP="00C714E0">
            <w:pPr>
              <w:numPr>
                <w:ilvl w:val="0"/>
                <w:numId w:val="20"/>
              </w:numPr>
              <w:jc w:val="both"/>
              <w:rPr>
                <w:bCs/>
                <w:color w:val="000000"/>
                <w:sz w:val="28"/>
                <w:szCs w:val="28"/>
              </w:rPr>
            </w:pPr>
            <w:r w:rsidRPr="00246D38">
              <w:rPr>
                <w:bCs/>
                <w:color w:val="000000"/>
                <w:sz w:val="28"/>
                <w:szCs w:val="28"/>
              </w:rPr>
              <w:t>выявление умений у учащихся узнавать и соотн</w:t>
            </w:r>
            <w:r w:rsidRPr="00246D38">
              <w:rPr>
                <w:bCs/>
                <w:color w:val="000000"/>
                <w:sz w:val="28"/>
                <w:szCs w:val="28"/>
              </w:rPr>
              <w:t>о</w:t>
            </w:r>
            <w:r w:rsidRPr="00246D38">
              <w:rPr>
                <w:bCs/>
                <w:color w:val="000000"/>
                <w:sz w:val="28"/>
                <w:szCs w:val="28"/>
              </w:rPr>
              <w:t>сить факты с понятиями, прав</w:t>
            </w:r>
            <w:r w:rsidRPr="00246D38">
              <w:rPr>
                <w:bCs/>
                <w:color w:val="000000"/>
                <w:sz w:val="28"/>
                <w:szCs w:val="28"/>
              </w:rPr>
              <w:t>и</w:t>
            </w:r>
            <w:r w:rsidRPr="00246D38">
              <w:rPr>
                <w:bCs/>
                <w:color w:val="000000"/>
                <w:sz w:val="28"/>
                <w:szCs w:val="28"/>
              </w:rPr>
              <w:t>лами и идеями</w:t>
            </w: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lastRenderedPageBreak/>
              <w:t>Личн</w:t>
            </w:r>
            <w:r w:rsidRPr="00246D38">
              <w:rPr>
                <w:b/>
                <w:bCs/>
                <w:sz w:val="28"/>
                <w:szCs w:val="28"/>
              </w:rPr>
              <w:t>о</w:t>
            </w:r>
            <w:r w:rsidRPr="00246D38">
              <w:rPr>
                <w:b/>
                <w:bCs/>
                <w:sz w:val="28"/>
                <w:szCs w:val="28"/>
              </w:rPr>
              <w:t>стные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numPr>
                <w:ilvl w:val="0"/>
                <w:numId w:val="42"/>
              </w:numPr>
              <w:tabs>
                <w:tab w:val="left" w:pos="130"/>
              </w:tabs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осмысление темы нового материала и основных вопросов, подлежащих у</w:t>
            </w:r>
            <w:r w:rsidRPr="00246D38">
              <w:rPr>
                <w:sz w:val="28"/>
                <w:szCs w:val="28"/>
              </w:rPr>
              <w:t>с</w:t>
            </w:r>
            <w:r w:rsidRPr="00246D38">
              <w:rPr>
                <w:sz w:val="28"/>
                <w:szCs w:val="28"/>
              </w:rPr>
              <w:t>воению</w:t>
            </w:r>
          </w:p>
          <w:p w:rsidR="00201DC5" w:rsidRPr="00246D38" w:rsidRDefault="00201DC5" w:rsidP="00C714E0">
            <w:pPr>
              <w:numPr>
                <w:ilvl w:val="0"/>
                <w:numId w:val="4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применение на практике и последующее повтор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ние нового материала</w:t>
            </w:r>
          </w:p>
        </w:tc>
      </w:tr>
      <w:tr w:rsidR="00201DC5" w:rsidRPr="00246D38" w:rsidTr="00C16811">
        <w:trPr>
          <w:trHeight w:val="448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46D38">
              <w:rPr>
                <w:color w:val="000000"/>
                <w:sz w:val="28"/>
                <w:szCs w:val="28"/>
              </w:rPr>
              <w:t>формир</w:t>
            </w:r>
            <w:r>
              <w:rPr>
                <w:color w:val="000000"/>
                <w:sz w:val="28"/>
                <w:szCs w:val="28"/>
              </w:rPr>
              <w:t xml:space="preserve">ование </w:t>
            </w:r>
            <w:r w:rsidRPr="00246D38">
              <w:rPr>
                <w:color w:val="000000"/>
                <w:sz w:val="28"/>
                <w:szCs w:val="28"/>
              </w:rPr>
              <w:t>умения выказывать своё отношение к новому материалу, выр</w:t>
            </w:r>
            <w:r w:rsidRPr="00246D38">
              <w:rPr>
                <w:color w:val="000000"/>
                <w:sz w:val="28"/>
                <w:szCs w:val="28"/>
              </w:rPr>
              <w:t>а</w:t>
            </w:r>
            <w:r w:rsidRPr="00246D38">
              <w:rPr>
                <w:color w:val="000000"/>
                <w:sz w:val="28"/>
                <w:szCs w:val="28"/>
              </w:rPr>
              <w:t>жать свои эмоции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contextualSpacing/>
              <w:jc w:val="both"/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</w:pP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формир</w:t>
            </w:r>
            <w:r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ование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 xml:space="preserve"> мотивации к обуч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е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 xml:space="preserve">нию и целенаправленной познавательной 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lastRenderedPageBreak/>
              <w:t>де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я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тельности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contextualSpacing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формир</w:t>
            </w:r>
            <w:r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ование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 xml:space="preserve"> умени</w:t>
            </w:r>
            <w:r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я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 xml:space="preserve"> оценивать п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о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ступки в соответствии с определённой с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и</w:t>
            </w:r>
            <w:r w:rsidRPr="00246D38">
              <w:rPr>
                <w:rStyle w:val="apple-style-span"/>
                <w:rFonts w:eastAsia="Microsoft Sans Serif"/>
                <w:color w:val="000000"/>
                <w:sz w:val="28"/>
                <w:szCs w:val="28"/>
              </w:rPr>
              <w:t>туацией</w:t>
            </w:r>
          </w:p>
        </w:tc>
      </w:tr>
      <w:tr w:rsidR="00201DC5" w:rsidRPr="00246D38" w:rsidTr="00C16811">
        <w:trPr>
          <w:trHeight w:val="448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Коммун</w:t>
            </w:r>
            <w:r w:rsidRPr="00246D38">
              <w:rPr>
                <w:b/>
                <w:bCs/>
                <w:sz w:val="28"/>
                <w:szCs w:val="28"/>
              </w:rPr>
              <w:t>и</w:t>
            </w:r>
            <w:r w:rsidRPr="00246D38">
              <w:rPr>
                <w:b/>
                <w:bCs/>
                <w:sz w:val="28"/>
                <w:szCs w:val="28"/>
              </w:rPr>
              <w:t>кативные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pStyle w:val="Default"/>
              <w:numPr>
                <w:ilvl w:val="0"/>
                <w:numId w:val="43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формир</w:t>
            </w:r>
            <w:r>
              <w:rPr>
                <w:sz w:val="28"/>
                <w:szCs w:val="28"/>
              </w:rPr>
              <w:t>ование</w:t>
            </w:r>
            <w:r w:rsidRPr="00246D38">
              <w:rPr>
                <w:sz w:val="28"/>
                <w:szCs w:val="28"/>
              </w:rPr>
              <w:t xml:space="preserve"> умени</w:t>
            </w:r>
            <w:r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 xml:space="preserve"> учитывать позицию собеседника, осуществлять сотруднич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ство и кооперацию с учителем и сверс</w:t>
            </w:r>
            <w:r w:rsidRPr="00246D38">
              <w:rPr>
                <w:sz w:val="28"/>
                <w:szCs w:val="28"/>
              </w:rPr>
              <w:t>т</w:t>
            </w:r>
            <w:r w:rsidRPr="00246D38">
              <w:rPr>
                <w:sz w:val="28"/>
                <w:szCs w:val="28"/>
              </w:rPr>
              <w:t>никами</w:t>
            </w:r>
          </w:p>
        </w:tc>
      </w:tr>
      <w:tr w:rsidR="00201DC5" w:rsidRPr="00246D38" w:rsidTr="00C16811">
        <w:trPr>
          <w:trHeight w:val="448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contextualSpacing/>
              <w:jc w:val="both"/>
              <w:rPr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тельности</w:t>
            </w:r>
            <w:r w:rsidRPr="00246D38">
              <w:rPr>
                <w:sz w:val="28"/>
                <w:szCs w:val="28"/>
              </w:rPr>
              <w:t>: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contextualSpacing/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формир</w:t>
            </w:r>
            <w:r>
              <w:rPr>
                <w:sz w:val="28"/>
                <w:szCs w:val="28"/>
              </w:rPr>
              <w:t xml:space="preserve">ование </w:t>
            </w:r>
            <w:r w:rsidRPr="00246D38">
              <w:rPr>
                <w:sz w:val="28"/>
                <w:szCs w:val="28"/>
              </w:rPr>
              <w:t>умени</w:t>
            </w:r>
            <w:r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 xml:space="preserve"> строить речевое высказывание в соответствии с поста</w:t>
            </w:r>
            <w:r w:rsidRPr="00246D38">
              <w:rPr>
                <w:sz w:val="28"/>
                <w:szCs w:val="28"/>
              </w:rPr>
              <w:t>в</w:t>
            </w:r>
            <w:r w:rsidRPr="00246D38">
              <w:rPr>
                <w:sz w:val="28"/>
                <w:szCs w:val="28"/>
              </w:rPr>
              <w:t>ленными задачами</w:t>
            </w:r>
          </w:p>
        </w:tc>
      </w:tr>
      <w:tr w:rsidR="00201DC5" w:rsidRPr="00246D38" w:rsidTr="00C16811"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</w:tcPr>
          <w:p w:rsidR="00201DC5" w:rsidRPr="00246D38" w:rsidRDefault="00201DC5" w:rsidP="00C16811">
            <w:pPr>
              <w:pStyle w:val="ac"/>
              <w:ind w:left="0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 xml:space="preserve">VI. </w:t>
            </w:r>
            <w:r w:rsidRPr="00246D38">
              <w:rPr>
                <w:b/>
                <w:bCs/>
                <w:sz w:val="28"/>
                <w:szCs w:val="28"/>
              </w:rPr>
              <w:t>Физкультм</w:t>
            </w:r>
            <w:r w:rsidRPr="00246D38">
              <w:rPr>
                <w:b/>
                <w:bCs/>
                <w:sz w:val="28"/>
                <w:szCs w:val="28"/>
              </w:rPr>
              <w:t>и</w:t>
            </w:r>
            <w:r w:rsidRPr="00246D38">
              <w:rPr>
                <w:b/>
                <w:bCs/>
                <w:sz w:val="28"/>
                <w:szCs w:val="28"/>
              </w:rPr>
              <w:t xml:space="preserve">нутка </w:t>
            </w:r>
          </w:p>
        </w:tc>
        <w:tc>
          <w:tcPr>
            <w:tcW w:w="1302" w:type="pct"/>
          </w:tcPr>
          <w:p w:rsidR="00201DC5" w:rsidRPr="00246D38" w:rsidRDefault="00201DC5" w:rsidP="00C16811">
            <w:pPr>
              <w:pStyle w:val="ac"/>
              <w:ind w:left="23"/>
              <w:rPr>
                <w:sz w:val="28"/>
                <w:szCs w:val="28"/>
              </w:rPr>
            </w:pPr>
            <w:r w:rsidRPr="00246D38">
              <w:rPr>
                <w:i/>
                <w:iCs/>
                <w:sz w:val="28"/>
                <w:szCs w:val="28"/>
              </w:rPr>
              <w:t>(Приложение 18)</w:t>
            </w:r>
          </w:p>
        </w:tc>
        <w:tc>
          <w:tcPr>
            <w:tcW w:w="2469" w:type="pct"/>
            <w:gridSpan w:val="2"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</w:tr>
      <w:tr w:rsidR="00201DC5" w:rsidRPr="00246D38" w:rsidTr="00C16811">
        <w:trPr>
          <w:trHeight w:val="1133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 w:val="restart"/>
          </w:tcPr>
          <w:p w:rsidR="00201DC5" w:rsidRPr="00246D38" w:rsidRDefault="00201DC5" w:rsidP="00C16811">
            <w:pPr>
              <w:pStyle w:val="ac"/>
              <w:ind w:left="0"/>
              <w:rPr>
                <w:b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>VII</w:t>
            </w:r>
            <w:r w:rsidRPr="00246D38">
              <w:rPr>
                <w:b/>
                <w:bCs/>
                <w:sz w:val="28"/>
                <w:szCs w:val="28"/>
              </w:rPr>
              <w:t xml:space="preserve">. Практическая работа «…» </w:t>
            </w:r>
            <w:r w:rsidRPr="00246D38">
              <w:rPr>
                <w:b/>
                <w:bCs/>
                <w:iCs/>
                <w:sz w:val="28"/>
                <w:szCs w:val="28"/>
              </w:rPr>
              <w:t xml:space="preserve">с 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сам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о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проверкой, взаим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о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проверкой по эт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а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лону</w:t>
            </w:r>
            <w:r w:rsidRPr="00246D38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и проверкой учит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е</w:t>
            </w:r>
            <w:r w:rsidRPr="00246D38">
              <w:rPr>
                <w:b/>
                <w:bCs/>
                <w:iCs/>
                <w:color w:val="000000"/>
                <w:sz w:val="28"/>
                <w:szCs w:val="28"/>
              </w:rPr>
              <w:t>лем</w:t>
            </w:r>
          </w:p>
          <w:p w:rsidR="00201DC5" w:rsidRPr="00246D38" w:rsidRDefault="00201DC5" w:rsidP="00C16811">
            <w:pPr>
              <w:pStyle w:val="ac"/>
              <w:ind w:left="0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Цель этапа:</w:t>
            </w:r>
          </w:p>
          <w:p w:rsidR="00201DC5" w:rsidRPr="00246D38" w:rsidRDefault="00201DC5" w:rsidP="00C714E0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тренировать спосо</w:t>
            </w:r>
            <w:r w:rsidRPr="00246D38">
              <w:rPr>
                <w:sz w:val="28"/>
                <w:szCs w:val="28"/>
              </w:rPr>
              <w:t>б</w:t>
            </w:r>
            <w:r w:rsidRPr="00246D38">
              <w:rPr>
                <w:sz w:val="28"/>
                <w:szCs w:val="28"/>
              </w:rPr>
              <w:t xml:space="preserve">ность к самоконтролю, взаимоконтролю и </w:t>
            </w:r>
            <w:r w:rsidRPr="00246D38">
              <w:rPr>
                <w:sz w:val="28"/>
                <w:szCs w:val="28"/>
              </w:rPr>
              <w:lastRenderedPageBreak/>
              <w:t>с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мооценке</w:t>
            </w:r>
          </w:p>
          <w:p w:rsidR="00201DC5" w:rsidRPr="00246D38" w:rsidRDefault="00201DC5" w:rsidP="00C714E0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проверить умения  работать учащихся по алг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ритму</w:t>
            </w:r>
          </w:p>
          <w:p w:rsidR="00201DC5" w:rsidRPr="00246D38" w:rsidRDefault="00201DC5" w:rsidP="00C714E0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организовать сам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стоятельную работу учащи</w:t>
            </w:r>
            <w:r w:rsidRPr="00246D38">
              <w:rPr>
                <w:sz w:val="28"/>
                <w:szCs w:val="28"/>
              </w:rPr>
              <w:t>х</w:t>
            </w:r>
            <w:r w:rsidRPr="00246D38">
              <w:rPr>
                <w:sz w:val="28"/>
                <w:szCs w:val="28"/>
              </w:rPr>
              <w:t>ся</w:t>
            </w:r>
          </w:p>
          <w:p w:rsidR="00201DC5" w:rsidRPr="00246D38" w:rsidRDefault="00201DC5" w:rsidP="00C714E0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организовать сам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проверку самостоятельной раб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ты</w:t>
            </w:r>
          </w:p>
          <w:p w:rsidR="00201DC5" w:rsidRPr="00246D38" w:rsidRDefault="00201DC5" w:rsidP="00C714E0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организовать</w:t>
            </w:r>
            <w:proofErr w:type="gramStart"/>
            <w:r w:rsidRPr="00246D38">
              <w:rPr>
                <w:sz w:val="28"/>
                <w:szCs w:val="28"/>
              </w:rPr>
              <w:t>…..</w:t>
            </w:r>
            <w:proofErr w:type="gramEnd"/>
            <w:r w:rsidRPr="00246D38">
              <w:rPr>
                <w:sz w:val="28"/>
                <w:szCs w:val="28"/>
              </w:rPr>
              <w:t>по результатам выпо</w:t>
            </w:r>
            <w:r w:rsidRPr="00246D38">
              <w:rPr>
                <w:sz w:val="28"/>
                <w:szCs w:val="28"/>
              </w:rPr>
              <w:t>л</w:t>
            </w:r>
            <w:r w:rsidRPr="00246D38">
              <w:rPr>
                <w:sz w:val="28"/>
                <w:szCs w:val="28"/>
              </w:rPr>
              <w:t>нения самостоятел</w:t>
            </w:r>
            <w:r w:rsidRPr="00246D38">
              <w:rPr>
                <w:sz w:val="28"/>
                <w:szCs w:val="28"/>
              </w:rPr>
              <w:t>ь</w:t>
            </w:r>
            <w:r w:rsidRPr="00246D38">
              <w:rPr>
                <w:sz w:val="28"/>
                <w:szCs w:val="28"/>
              </w:rPr>
              <w:t>ной работы организ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вать выявление  и исправление допуще</w:t>
            </w:r>
            <w:r w:rsidRPr="00246D38">
              <w:rPr>
                <w:sz w:val="28"/>
                <w:szCs w:val="28"/>
              </w:rPr>
              <w:t>н</w:t>
            </w:r>
            <w:r w:rsidRPr="00246D38">
              <w:rPr>
                <w:sz w:val="28"/>
                <w:szCs w:val="28"/>
              </w:rPr>
              <w:t>ных ошибок</w:t>
            </w:r>
          </w:p>
          <w:p w:rsidR="00201DC5" w:rsidRPr="00246D38" w:rsidRDefault="00201DC5" w:rsidP="00C714E0">
            <w:pPr>
              <w:numPr>
                <w:ilvl w:val="0"/>
                <w:numId w:val="21"/>
              </w:numPr>
              <w:jc w:val="both"/>
              <w:rPr>
                <w:color w:val="000000"/>
                <w:sz w:val="28"/>
                <w:szCs w:val="28"/>
              </w:rPr>
            </w:pPr>
            <w:r w:rsidRPr="00246D38">
              <w:rPr>
                <w:color w:val="000000"/>
                <w:sz w:val="28"/>
                <w:szCs w:val="28"/>
              </w:rPr>
              <w:t>организовать ситуацию успеха по результатам выполнения самостоятельной р</w:t>
            </w:r>
            <w:r w:rsidRPr="00246D38">
              <w:rPr>
                <w:color w:val="000000"/>
                <w:sz w:val="28"/>
                <w:szCs w:val="28"/>
              </w:rPr>
              <w:t>а</w:t>
            </w:r>
            <w:r w:rsidRPr="00246D38">
              <w:rPr>
                <w:color w:val="000000"/>
                <w:sz w:val="28"/>
                <w:szCs w:val="28"/>
              </w:rPr>
              <w:t xml:space="preserve">боты </w:t>
            </w:r>
          </w:p>
          <w:p w:rsidR="00201DC5" w:rsidRPr="00246D38" w:rsidRDefault="00201DC5" w:rsidP="00C168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2" w:type="pct"/>
            <w:vMerge w:val="restart"/>
          </w:tcPr>
          <w:p w:rsidR="00201DC5" w:rsidRPr="00246D38" w:rsidRDefault="00201DC5" w:rsidP="00C16811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7.1. </w:t>
            </w:r>
            <w:r w:rsidRPr="00246D38">
              <w:rPr>
                <w:rFonts w:ascii="Times New Roman" w:hAnsi="Times New Roman"/>
                <w:i/>
                <w:sz w:val="28"/>
                <w:szCs w:val="28"/>
              </w:rPr>
              <w:t>Вводный инструктаж уч</w:t>
            </w:r>
            <w:r w:rsidRPr="00246D38">
              <w:rPr>
                <w:rFonts w:ascii="Times New Roman" w:hAnsi="Times New Roman"/>
                <w:i/>
                <w:sz w:val="28"/>
                <w:szCs w:val="28"/>
              </w:rPr>
              <w:t>и</w:t>
            </w:r>
            <w:r w:rsidRPr="00246D38">
              <w:rPr>
                <w:rFonts w:ascii="Times New Roman" w:hAnsi="Times New Roman"/>
                <w:i/>
                <w:sz w:val="28"/>
                <w:szCs w:val="28"/>
              </w:rPr>
              <w:t>теля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сообщение учащимся названия практической раб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ты;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разъяснение учащимся задач практической р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боты;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ознакомление учащихся с объектом труда - обра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з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цом;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ознакомление учащихся со средствами обучения, с 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помощью которых  будет выполняться задание (обор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у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дование, инструменты, приспособл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ния);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ознакомление учащихся с учебно-технической док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у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ментацией (инструктаж  по  ТК, ИК, ИТК)</w:t>
            </w:r>
            <w:r w:rsidRPr="00246D38">
              <w:rPr>
                <w:rFonts w:ascii="Times New Roman" w:hAnsi="Times New Roman"/>
                <w:i/>
                <w:iCs/>
                <w:spacing w:val="-4"/>
                <w:sz w:val="28"/>
                <w:szCs w:val="28"/>
              </w:rPr>
              <w:t xml:space="preserve"> (Прил</w:t>
            </w:r>
            <w:r w:rsidRPr="00246D38">
              <w:rPr>
                <w:rFonts w:ascii="Times New Roman" w:hAnsi="Times New Roman"/>
                <w:i/>
                <w:iCs/>
                <w:spacing w:val="-4"/>
                <w:sz w:val="28"/>
                <w:szCs w:val="28"/>
              </w:rPr>
              <w:t>о</w:t>
            </w:r>
            <w:r w:rsidRPr="00246D38">
              <w:rPr>
                <w:rFonts w:ascii="Times New Roman" w:hAnsi="Times New Roman"/>
                <w:i/>
                <w:iCs/>
                <w:spacing w:val="-4"/>
                <w:sz w:val="28"/>
                <w:szCs w:val="28"/>
              </w:rPr>
              <w:t>жение 4-6)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предупреждение учащихся о возможных затруднениях при выполнении р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боты);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инструктаж по технике безопа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с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ности.</w:t>
            </w:r>
          </w:p>
          <w:p w:rsidR="00201DC5" w:rsidRPr="00246D38" w:rsidRDefault="00201DC5" w:rsidP="00C16811">
            <w:pPr>
              <w:pStyle w:val="12"/>
              <w:jc w:val="both"/>
              <w:rPr>
                <w:rFonts w:ascii="Times New Roman" w:hAnsi="Times New Roman"/>
                <w:i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7.2. </w:t>
            </w:r>
            <w:r w:rsidRPr="00246D38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Самостоятельная работа учащи</w:t>
            </w:r>
            <w:r w:rsidRPr="00246D38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х</w:t>
            </w:r>
            <w:r w:rsidRPr="00246D38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ся по УТД.</w:t>
            </w:r>
          </w:p>
          <w:p w:rsidR="00201DC5" w:rsidRPr="00246D38" w:rsidRDefault="00201DC5" w:rsidP="00C16811">
            <w:pPr>
              <w:pStyle w:val="12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7.3. </w:t>
            </w:r>
            <w:r w:rsidRPr="00246D38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Текущий инструктаж учит</w:t>
            </w:r>
            <w:r w:rsidRPr="00246D38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е</w:t>
            </w:r>
            <w:r w:rsidRPr="00246D38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ля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(проводится по ходу выполнения учащимися самостоятельной р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боты):</w:t>
            </w:r>
          </w:p>
          <w:p w:rsidR="00201DC5" w:rsidRPr="00246D38" w:rsidRDefault="00201DC5" w:rsidP="00C16811">
            <w:pPr>
              <w:pStyle w:val="12"/>
              <w:ind w:left="251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7.3.1. </w:t>
            </w:r>
            <w:r w:rsidRPr="00246D38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Формирование новых ум</w:t>
            </w:r>
            <w:r w:rsidRPr="00246D38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е</w:t>
            </w:r>
            <w:r w:rsidRPr="00246D38">
              <w:rPr>
                <w:rFonts w:ascii="Times New Roman" w:hAnsi="Times New Roman"/>
                <w:i/>
                <w:spacing w:val="-4"/>
                <w:sz w:val="28"/>
                <w:szCs w:val="28"/>
              </w:rPr>
              <w:t>ний:</w:t>
            </w:r>
          </w:p>
          <w:p w:rsidR="00201DC5" w:rsidRPr="00246D38" w:rsidRDefault="00201DC5" w:rsidP="00C714E0">
            <w:pPr>
              <w:numPr>
                <w:ilvl w:val="0"/>
                <w:numId w:val="9"/>
              </w:numPr>
              <w:jc w:val="both"/>
              <w:rPr>
                <w:spacing w:val="-4"/>
                <w:sz w:val="28"/>
                <w:szCs w:val="28"/>
              </w:rPr>
            </w:pPr>
            <w:r w:rsidRPr="00246D38">
              <w:rPr>
                <w:spacing w:val="-4"/>
                <w:sz w:val="28"/>
                <w:szCs w:val="28"/>
              </w:rPr>
              <w:t>проверка организованности начала работы учащи</w:t>
            </w:r>
            <w:r w:rsidRPr="00246D38">
              <w:rPr>
                <w:spacing w:val="-4"/>
                <w:sz w:val="28"/>
                <w:szCs w:val="28"/>
              </w:rPr>
              <w:t>х</w:t>
            </w:r>
            <w:r w:rsidRPr="00246D38">
              <w:rPr>
                <w:spacing w:val="-4"/>
                <w:sz w:val="28"/>
                <w:szCs w:val="28"/>
              </w:rPr>
              <w:t>ся;</w:t>
            </w:r>
          </w:p>
          <w:p w:rsidR="00201DC5" w:rsidRPr="00246D38" w:rsidRDefault="00201DC5" w:rsidP="00C714E0">
            <w:pPr>
              <w:numPr>
                <w:ilvl w:val="0"/>
                <w:numId w:val="9"/>
              </w:numPr>
              <w:jc w:val="both"/>
              <w:rPr>
                <w:spacing w:val="-18"/>
                <w:sz w:val="28"/>
                <w:szCs w:val="28"/>
              </w:rPr>
            </w:pPr>
            <w:r w:rsidRPr="00246D38">
              <w:rPr>
                <w:spacing w:val="-18"/>
                <w:sz w:val="28"/>
                <w:szCs w:val="28"/>
              </w:rPr>
              <w:t xml:space="preserve">проверка организации рабочих мест учащихся (рабочий стол,  </w:t>
            </w:r>
            <w:r w:rsidRPr="00246D38">
              <w:rPr>
                <w:spacing w:val="-18"/>
                <w:sz w:val="28"/>
                <w:szCs w:val="28"/>
              </w:rPr>
              <w:lastRenderedPageBreak/>
              <w:t>инструменты, приспособл</w:t>
            </w:r>
            <w:r w:rsidRPr="00246D38">
              <w:rPr>
                <w:spacing w:val="-18"/>
                <w:sz w:val="28"/>
                <w:szCs w:val="28"/>
              </w:rPr>
              <w:t>е</w:t>
            </w:r>
            <w:r w:rsidRPr="00246D38">
              <w:rPr>
                <w:spacing w:val="-18"/>
                <w:sz w:val="28"/>
                <w:szCs w:val="28"/>
              </w:rPr>
              <w:t>ния);</w:t>
            </w:r>
          </w:p>
          <w:p w:rsidR="00201DC5" w:rsidRPr="00246D38" w:rsidRDefault="00201DC5" w:rsidP="00C714E0">
            <w:pPr>
              <w:numPr>
                <w:ilvl w:val="0"/>
                <w:numId w:val="9"/>
              </w:numPr>
              <w:rPr>
                <w:spacing w:val="-4"/>
                <w:sz w:val="28"/>
                <w:szCs w:val="28"/>
              </w:rPr>
            </w:pPr>
            <w:r w:rsidRPr="00246D38">
              <w:rPr>
                <w:spacing w:val="-4"/>
                <w:sz w:val="28"/>
                <w:szCs w:val="28"/>
              </w:rPr>
              <w:t>соблюдение правил техники безопасности, санитарии и гигиены труда при выполнении з</w:t>
            </w:r>
            <w:r w:rsidRPr="00246D38">
              <w:rPr>
                <w:spacing w:val="-4"/>
                <w:sz w:val="28"/>
                <w:szCs w:val="28"/>
              </w:rPr>
              <w:t>а</w:t>
            </w:r>
            <w:r w:rsidRPr="00246D38">
              <w:rPr>
                <w:spacing w:val="-4"/>
                <w:sz w:val="28"/>
                <w:szCs w:val="28"/>
              </w:rPr>
              <w:t>дания;</w:t>
            </w:r>
          </w:p>
          <w:p w:rsidR="00201DC5" w:rsidRPr="00246D38" w:rsidRDefault="00201DC5" w:rsidP="00C16811">
            <w:pPr>
              <w:jc w:val="both"/>
              <w:rPr>
                <w:i/>
                <w:spacing w:val="-4"/>
                <w:sz w:val="28"/>
                <w:szCs w:val="28"/>
              </w:rPr>
            </w:pPr>
            <w:r w:rsidRPr="00246D38">
              <w:rPr>
                <w:spacing w:val="-4"/>
                <w:sz w:val="28"/>
                <w:szCs w:val="28"/>
              </w:rPr>
              <w:t xml:space="preserve">    7.3.2.  </w:t>
            </w:r>
            <w:r w:rsidRPr="00246D38">
              <w:rPr>
                <w:i/>
                <w:spacing w:val="-4"/>
                <w:sz w:val="28"/>
                <w:szCs w:val="28"/>
              </w:rPr>
              <w:t>Усвоение новых  зн</w:t>
            </w:r>
            <w:r w:rsidRPr="00246D38">
              <w:rPr>
                <w:i/>
                <w:spacing w:val="-4"/>
                <w:sz w:val="28"/>
                <w:szCs w:val="28"/>
              </w:rPr>
              <w:t>а</w:t>
            </w:r>
            <w:r w:rsidRPr="00246D38">
              <w:rPr>
                <w:i/>
                <w:spacing w:val="-4"/>
                <w:sz w:val="28"/>
                <w:szCs w:val="28"/>
              </w:rPr>
              <w:t>ний:</w:t>
            </w:r>
          </w:p>
          <w:p w:rsidR="00201DC5" w:rsidRPr="00246D38" w:rsidRDefault="00201DC5" w:rsidP="00C714E0">
            <w:pPr>
              <w:pStyle w:val="210"/>
              <w:numPr>
                <w:ilvl w:val="0"/>
                <w:numId w:val="10"/>
              </w:numPr>
              <w:tabs>
                <w:tab w:val="clear" w:pos="1080"/>
                <w:tab w:val="num" w:pos="71"/>
              </w:tabs>
              <w:ind w:left="71"/>
              <w:rPr>
                <w:spacing w:val="-8"/>
                <w:sz w:val="28"/>
                <w:szCs w:val="28"/>
              </w:rPr>
            </w:pPr>
            <w:r w:rsidRPr="00246D38">
              <w:rPr>
                <w:spacing w:val="-8"/>
                <w:sz w:val="28"/>
                <w:szCs w:val="28"/>
              </w:rPr>
              <w:t>проверка правильности и</w:t>
            </w:r>
            <w:r w:rsidRPr="00246D38">
              <w:rPr>
                <w:spacing w:val="-8"/>
                <w:sz w:val="28"/>
                <w:szCs w:val="28"/>
              </w:rPr>
              <w:t>с</w:t>
            </w:r>
            <w:r w:rsidRPr="00246D38">
              <w:rPr>
                <w:spacing w:val="-8"/>
                <w:sz w:val="28"/>
                <w:szCs w:val="28"/>
              </w:rPr>
              <w:t>пользования учащимися учебно-технической документ</w:t>
            </w:r>
            <w:r w:rsidRPr="00246D38">
              <w:rPr>
                <w:spacing w:val="-8"/>
                <w:sz w:val="28"/>
                <w:szCs w:val="28"/>
              </w:rPr>
              <w:t>а</w:t>
            </w:r>
            <w:r w:rsidRPr="00246D38">
              <w:rPr>
                <w:spacing w:val="-8"/>
                <w:sz w:val="28"/>
                <w:szCs w:val="28"/>
              </w:rPr>
              <w:t>ции;</w:t>
            </w:r>
          </w:p>
          <w:p w:rsidR="00201DC5" w:rsidRPr="00246D38" w:rsidRDefault="00201DC5" w:rsidP="00C714E0">
            <w:pPr>
              <w:pStyle w:val="afd"/>
              <w:numPr>
                <w:ilvl w:val="0"/>
                <w:numId w:val="10"/>
              </w:numPr>
              <w:tabs>
                <w:tab w:val="clear" w:pos="1080"/>
                <w:tab w:val="num" w:pos="71"/>
              </w:tabs>
              <w:ind w:left="71"/>
              <w:rPr>
                <w:spacing w:val="-4"/>
              </w:rPr>
            </w:pPr>
            <w:r w:rsidRPr="00246D38">
              <w:rPr>
                <w:spacing w:val="-4"/>
              </w:rPr>
              <w:t>инструктирование по в</w:t>
            </w:r>
            <w:r w:rsidRPr="00246D38">
              <w:rPr>
                <w:spacing w:val="-4"/>
              </w:rPr>
              <w:t>ы</w:t>
            </w:r>
            <w:r w:rsidRPr="00246D38">
              <w:rPr>
                <w:spacing w:val="-4"/>
              </w:rPr>
              <w:t>полнению задания в соотве</w:t>
            </w:r>
            <w:r w:rsidRPr="00246D38">
              <w:rPr>
                <w:spacing w:val="-4"/>
              </w:rPr>
              <w:t>т</w:t>
            </w:r>
            <w:r w:rsidRPr="00246D38">
              <w:rPr>
                <w:spacing w:val="-4"/>
              </w:rPr>
              <w:t>ствии с  технологической  документац</w:t>
            </w:r>
            <w:r w:rsidRPr="00246D38">
              <w:rPr>
                <w:spacing w:val="-4"/>
              </w:rPr>
              <w:t>и</w:t>
            </w:r>
            <w:r w:rsidRPr="00246D38">
              <w:rPr>
                <w:spacing w:val="-4"/>
              </w:rPr>
              <w:t>ей.</w:t>
            </w:r>
          </w:p>
          <w:p w:rsidR="00201DC5" w:rsidRPr="00246D38" w:rsidRDefault="00201DC5" w:rsidP="00C16811">
            <w:pPr>
              <w:ind w:left="251" w:hanging="284"/>
              <w:rPr>
                <w:i/>
                <w:spacing w:val="-4"/>
                <w:sz w:val="28"/>
                <w:szCs w:val="28"/>
              </w:rPr>
            </w:pPr>
            <w:r w:rsidRPr="00246D38">
              <w:rPr>
                <w:spacing w:val="-4"/>
                <w:sz w:val="28"/>
                <w:szCs w:val="28"/>
              </w:rPr>
              <w:t xml:space="preserve">    7.3.3.  </w:t>
            </w:r>
            <w:r w:rsidRPr="00246D38">
              <w:rPr>
                <w:i/>
                <w:spacing w:val="-4"/>
                <w:sz w:val="28"/>
                <w:szCs w:val="28"/>
              </w:rPr>
              <w:t>Целевые о</w:t>
            </w:r>
            <w:r w:rsidRPr="00246D38">
              <w:rPr>
                <w:i/>
                <w:spacing w:val="-4"/>
                <w:sz w:val="28"/>
                <w:szCs w:val="28"/>
              </w:rPr>
              <w:t>б</w:t>
            </w:r>
            <w:r w:rsidRPr="00246D38">
              <w:rPr>
                <w:i/>
                <w:spacing w:val="-4"/>
                <w:sz w:val="28"/>
                <w:szCs w:val="28"/>
              </w:rPr>
              <w:t>ходы:</w:t>
            </w:r>
          </w:p>
          <w:p w:rsidR="00201DC5" w:rsidRPr="00246D38" w:rsidRDefault="00201DC5" w:rsidP="00C714E0">
            <w:pPr>
              <w:pStyle w:val="13"/>
              <w:numPr>
                <w:ilvl w:val="0"/>
                <w:numId w:val="11"/>
              </w:numPr>
              <w:ind w:right="0"/>
              <w:rPr>
                <w:spacing w:val="-10"/>
                <w:sz w:val="28"/>
                <w:szCs w:val="28"/>
              </w:rPr>
            </w:pPr>
            <w:r w:rsidRPr="00246D38">
              <w:rPr>
                <w:spacing w:val="-10"/>
                <w:sz w:val="28"/>
                <w:szCs w:val="28"/>
              </w:rPr>
              <w:t>инструктирование учащихся по выполнению отдельных операций и задания в ц</w:t>
            </w:r>
            <w:r w:rsidRPr="00246D38">
              <w:rPr>
                <w:spacing w:val="-10"/>
                <w:sz w:val="28"/>
                <w:szCs w:val="28"/>
              </w:rPr>
              <w:t>е</w:t>
            </w:r>
            <w:r w:rsidRPr="00246D38">
              <w:rPr>
                <w:spacing w:val="-10"/>
                <w:sz w:val="28"/>
                <w:szCs w:val="28"/>
              </w:rPr>
              <w:t xml:space="preserve">лом; </w:t>
            </w:r>
          </w:p>
          <w:p w:rsidR="00201DC5" w:rsidRPr="00246D38" w:rsidRDefault="00201DC5" w:rsidP="00C714E0">
            <w:pPr>
              <w:pStyle w:val="13"/>
              <w:numPr>
                <w:ilvl w:val="0"/>
                <w:numId w:val="11"/>
              </w:numPr>
              <w:ind w:right="0"/>
              <w:rPr>
                <w:spacing w:val="-14"/>
                <w:sz w:val="28"/>
                <w:szCs w:val="28"/>
              </w:rPr>
            </w:pPr>
            <w:r w:rsidRPr="00246D38">
              <w:rPr>
                <w:spacing w:val="-14"/>
                <w:sz w:val="28"/>
                <w:szCs w:val="28"/>
              </w:rPr>
              <w:t>концентрация внимания уч</w:t>
            </w:r>
            <w:r w:rsidRPr="00246D38">
              <w:rPr>
                <w:spacing w:val="-14"/>
                <w:sz w:val="28"/>
                <w:szCs w:val="28"/>
              </w:rPr>
              <w:t>а</w:t>
            </w:r>
            <w:r w:rsidRPr="00246D38">
              <w:rPr>
                <w:spacing w:val="-14"/>
                <w:sz w:val="28"/>
                <w:szCs w:val="28"/>
              </w:rPr>
              <w:t>щихся на наиболее эффекти</w:t>
            </w:r>
            <w:r w:rsidRPr="00246D38">
              <w:rPr>
                <w:spacing w:val="-14"/>
                <w:sz w:val="28"/>
                <w:szCs w:val="28"/>
              </w:rPr>
              <w:t>в</w:t>
            </w:r>
            <w:r w:rsidRPr="00246D38">
              <w:rPr>
                <w:spacing w:val="-14"/>
                <w:sz w:val="28"/>
                <w:szCs w:val="28"/>
              </w:rPr>
              <w:t>ных приемах  выполнения операций;</w:t>
            </w:r>
          </w:p>
          <w:p w:rsidR="00201DC5" w:rsidRPr="00246D38" w:rsidRDefault="00201DC5" w:rsidP="00C714E0">
            <w:pPr>
              <w:pStyle w:val="13"/>
              <w:numPr>
                <w:ilvl w:val="0"/>
                <w:numId w:val="11"/>
              </w:numPr>
              <w:ind w:right="0"/>
              <w:rPr>
                <w:spacing w:val="-4"/>
                <w:sz w:val="28"/>
                <w:szCs w:val="28"/>
              </w:rPr>
            </w:pPr>
            <w:r w:rsidRPr="00246D38">
              <w:rPr>
                <w:spacing w:val="-4"/>
                <w:sz w:val="28"/>
                <w:szCs w:val="28"/>
              </w:rPr>
              <w:t xml:space="preserve">оказание помощи слабо подготовленным к выполнению задания </w:t>
            </w:r>
            <w:r w:rsidRPr="00246D38">
              <w:rPr>
                <w:spacing w:val="-4"/>
                <w:sz w:val="28"/>
                <w:szCs w:val="28"/>
              </w:rPr>
              <w:lastRenderedPageBreak/>
              <w:t>учащи</w:t>
            </w:r>
            <w:r w:rsidRPr="00246D38">
              <w:rPr>
                <w:spacing w:val="-4"/>
                <w:sz w:val="28"/>
                <w:szCs w:val="28"/>
              </w:rPr>
              <w:t>м</w:t>
            </w:r>
            <w:r w:rsidRPr="00246D38">
              <w:rPr>
                <w:spacing w:val="-4"/>
                <w:sz w:val="28"/>
                <w:szCs w:val="28"/>
              </w:rPr>
              <w:t xml:space="preserve">ся; </w:t>
            </w:r>
          </w:p>
          <w:p w:rsidR="00201DC5" w:rsidRPr="00246D38" w:rsidRDefault="00201DC5" w:rsidP="00C714E0">
            <w:pPr>
              <w:pStyle w:val="13"/>
              <w:numPr>
                <w:ilvl w:val="0"/>
                <w:numId w:val="11"/>
              </w:numPr>
              <w:ind w:right="0"/>
              <w:rPr>
                <w:spacing w:val="-4"/>
                <w:sz w:val="28"/>
                <w:szCs w:val="28"/>
              </w:rPr>
            </w:pPr>
            <w:proofErr w:type="gramStart"/>
            <w:r w:rsidRPr="00246D38">
              <w:rPr>
                <w:spacing w:val="-4"/>
                <w:sz w:val="28"/>
                <w:szCs w:val="28"/>
              </w:rPr>
              <w:t>контроль за</w:t>
            </w:r>
            <w:proofErr w:type="gramEnd"/>
            <w:r w:rsidRPr="00246D38">
              <w:rPr>
                <w:spacing w:val="-4"/>
                <w:sz w:val="28"/>
                <w:szCs w:val="28"/>
              </w:rPr>
              <w:t xml:space="preserve"> бережным отношением учащихся к средствам  об</w:t>
            </w:r>
            <w:r w:rsidRPr="00246D38">
              <w:rPr>
                <w:spacing w:val="-4"/>
                <w:sz w:val="28"/>
                <w:szCs w:val="28"/>
              </w:rPr>
              <w:t>у</w:t>
            </w:r>
            <w:r w:rsidRPr="00246D38">
              <w:rPr>
                <w:spacing w:val="-4"/>
                <w:sz w:val="28"/>
                <w:szCs w:val="28"/>
              </w:rPr>
              <w:t>чения;</w:t>
            </w:r>
          </w:p>
          <w:p w:rsidR="00201DC5" w:rsidRPr="00246D38" w:rsidRDefault="00201DC5" w:rsidP="00C714E0">
            <w:pPr>
              <w:pStyle w:val="13"/>
              <w:numPr>
                <w:ilvl w:val="0"/>
                <w:numId w:val="11"/>
              </w:numPr>
              <w:ind w:right="0"/>
              <w:rPr>
                <w:spacing w:val="-4"/>
                <w:sz w:val="28"/>
                <w:szCs w:val="28"/>
              </w:rPr>
            </w:pPr>
            <w:r w:rsidRPr="00246D38">
              <w:rPr>
                <w:spacing w:val="-4"/>
                <w:sz w:val="28"/>
                <w:szCs w:val="28"/>
              </w:rPr>
              <w:t>рациональное  использов</w:t>
            </w:r>
            <w:r w:rsidRPr="00246D38">
              <w:rPr>
                <w:spacing w:val="-4"/>
                <w:sz w:val="28"/>
                <w:szCs w:val="28"/>
              </w:rPr>
              <w:t>а</w:t>
            </w:r>
            <w:r w:rsidRPr="00246D38">
              <w:rPr>
                <w:spacing w:val="-4"/>
                <w:sz w:val="28"/>
                <w:szCs w:val="28"/>
              </w:rPr>
              <w:t>ние учебного времени уч</w:t>
            </w:r>
            <w:r w:rsidRPr="00246D38">
              <w:rPr>
                <w:spacing w:val="-4"/>
                <w:sz w:val="28"/>
                <w:szCs w:val="28"/>
              </w:rPr>
              <w:t>а</w:t>
            </w:r>
            <w:r w:rsidRPr="00246D38">
              <w:rPr>
                <w:spacing w:val="-4"/>
                <w:sz w:val="28"/>
                <w:szCs w:val="28"/>
              </w:rPr>
              <w:t>щимися.</w:t>
            </w:r>
          </w:p>
          <w:p w:rsidR="00201DC5" w:rsidRPr="00246D38" w:rsidRDefault="00201DC5" w:rsidP="00C16811">
            <w:pPr>
              <w:pStyle w:val="13"/>
              <w:ind w:left="0" w:right="0" w:firstLine="0"/>
              <w:rPr>
                <w:i/>
                <w:iCs/>
                <w:spacing w:val="-8"/>
                <w:sz w:val="28"/>
                <w:szCs w:val="28"/>
              </w:rPr>
            </w:pPr>
            <w:r w:rsidRPr="00246D38">
              <w:rPr>
                <w:i/>
                <w:iCs/>
                <w:spacing w:val="-8"/>
                <w:sz w:val="28"/>
                <w:szCs w:val="28"/>
              </w:rPr>
              <w:t>7.4. Заключительный инструктаж уч</w:t>
            </w:r>
            <w:r w:rsidRPr="00246D38">
              <w:rPr>
                <w:i/>
                <w:iCs/>
                <w:spacing w:val="-8"/>
                <w:sz w:val="28"/>
                <w:szCs w:val="28"/>
              </w:rPr>
              <w:t>и</w:t>
            </w:r>
            <w:r w:rsidRPr="00246D38">
              <w:rPr>
                <w:i/>
                <w:iCs/>
                <w:spacing w:val="-8"/>
                <w:sz w:val="28"/>
                <w:szCs w:val="28"/>
              </w:rPr>
              <w:t>теля: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5"/>
              </w:numPr>
              <w:tabs>
                <w:tab w:val="clear" w:pos="-572"/>
                <w:tab w:val="left" w:pos="71"/>
              </w:tabs>
              <w:ind w:left="71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анализ выполнения сам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стоятельной работы учащ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мися;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5"/>
              </w:numPr>
              <w:tabs>
                <w:tab w:val="clear" w:pos="-572"/>
                <w:tab w:val="left" w:pos="71"/>
                <w:tab w:val="left" w:pos="1706"/>
              </w:tabs>
              <w:ind w:left="71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разбор  типичных ошибок уч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щихся;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5"/>
              </w:numPr>
              <w:tabs>
                <w:tab w:val="clear" w:pos="-572"/>
                <w:tab w:val="left" w:pos="71"/>
              </w:tabs>
              <w:ind w:left="71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вскрытие причин допущенных учащимися ош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246D38">
              <w:rPr>
                <w:rFonts w:ascii="Times New Roman" w:hAnsi="Times New Roman"/>
                <w:spacing w:val="-4"/>
                <w:sz w:val="28"/>
                <w:szCs w:val="28"/>
              </w:rPr>
              <w:t>бок;</w:t>
            </w:r>
          </w:p>
          <w:p w:rsidR="00201DC5" w:rsidRPr="00246D38" w:rsidRDefault="00201DC5" w:rsidP="00C714E0">
            <w:pPr>
              <w:pStyle w:val="13"/>
              <w:numPr>
                <w:ilvl w:val="0"/>
                <w:numId w:val="11"/>
              </w:numPr>
              <w:ind w:right="0"/>
              <w:rPr>
                <w:i/>
                <w:sz w:val="28"/>
                <w:szCs w:val="28"/>
              </w:rPr>
            </w:pPr>
            <w:r w:rsidRPr="00246D38">
              <w:rPr>
                <w:spacing w:val="-4"/>
                <w:sz w:val="28"/>
                <w:szCs w:val="28"/>
              </w:rPr>
              <w:t>повторное объяснение учителем  сп</w:t>
            </w:r>
            <w:r w:rsidRPr="00246D38">
              <w:rPr>
                <w:spacing w:val="-4"/>
                <w:sz w:val="28"/>
                <w:szCs w:val="28"/>
              </w:rPr>
              <w:t>о</w:t>
            </w:r>
            <w:r w:rsidRPr="00246D38">
              <w:rPr>
                <w:spacing w:val="-4"/>
                <w:sz w:val="28"/>
                <w:szCs w:val="28"/>
              </w:rPr>
              <w:t>собов устранения ошибок.</w:t>
            </w: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lastRenderedPageBreak/>
              <w:t>Личн</w:t>
            </w:r>
            <w:r w:rsidRPr="00246D38">
              <w:rPr>
                <w:b/>
                <w:bCs/>
                <w:sz w:val="28"/>
                <w:szCs w:val="28"/>
              </w:rPr>
              <w:t>о</w:t>
            </w:r>
            <w:r w:rsidRPr="00246D38">
              <w:rPr>
                <w:b/>
                <w:bCs/>
                <w:sz w:val="28"/>
                <w:szCs w:val="28"/>
              </w:rPr>
              <w:t>стные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проявление эмоционального отношения и волевых ус</w:t>
            </w:r>
            <w:r w:rsidRPr="00246D38">
              <w:rPr>
                <w:sz w:val="28"/>
                <w:szCs w:val="28"/>
              </w:rPr>
              <w:t>и</w:t>
            </w:r>
            <w:r w:rsidRPr="00246D38">
              <w:rPr>
                <w:sz w:val="28"/>
                <w:szCs w:val="28"/>
              </w:rPr>
              <w:t>лий в учебно-познавательной деятельн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сти</w:t>
            </w:r>
          </w:p>
          <w:p w:rsidR="00201DC5" w:rsidRPr="00246D38" w:rsidRDefault="00201DC5" w:rsidP="00C714E0">
            <w:pPr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выдвижение гипотез, основанных на жизненном опыте уч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щихся</w:t>
            </w:r>
          </w:p>
          <w:p w:rsidR="00201DC5" w:rsidRPr="00246D38" w:rsidRDefault="00201DC5" w:rsidP="00C714E0">
            <w:pPr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восприятие, осмысление, запоминание учебного мат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 xml:space="preserve">риала </w:t>
            </w:r>
          </w:p>
        </w:tc>
      </w:tr>
      <w:tr w:rsidR="00201DC5" w:rsidRPr="00246D38" w:rsidTr="00C16811">
        <w:trPr>
          <w:trHeight w:val="655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c"/>
              <w:ind w:left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деятельн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сти: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применение на практике полученных знаний и последующее п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вторение</w:t>
            </w:r>
          </w:p>
        </w:tc>
      </w:tr>
      <w:tr w:rsidR="00201DC5" w:rsidRPr="00246D38" w:rsidTr="00C16811">
        <w:trPr>
          <w:trHeight w:val="854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c"/>
              <w:ind w:left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t>Регуляти</w:t>
            </w: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t>в</w:t>
            </w:r>
            <w:r w:rsidRPr="00246D38">
              <w:rPr>
                <w:rStyle w:val="2ArialUnicodeMS"/>
                <w:rFonts w:hint="default"/>
                <w:bCs w:val="0"/>
                <w:sz w:val="28"/>
                <w:szCs w:val="28"/>
                <w:lang w:eastAsia="en-US"/>
              </w:rPr>
              <w:t>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pStyle w:val="Default"/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самоконтроль выполнения задания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взаимоконтроль и вн</w:t>
            </w:r>
            <w:r w:rsidRPr="00246D38">
              <w:rPr>
                <w:sz w:val="28"/>
                <w:szCs w:val="28"/>
              </w:rPr>
              <w:t>е</w:t>
            </w:r>
            <w:r w:rsidRPr="00246D38">
              <w:rPr>
                <w:sz w:val="28"/>
                <w:szCs w:val="28"/>
              </w:rPr>
              <w:t>сение корректив в учебно-познавательную деятел</w:t>
            </w:r>
            <w:r w:rsidRPr="00246D38">
              <w:rPr>
                <w:sz w:val="28"/>
                <w:szCs w:val="28"/>
              </w:rPr>
              <w:t>ь</w:t>
            </w:r>
            <w:r w:rsidRPr="00246D38">
              <w:rPr>
                <w:sz w:val="28"/>
                <w:szCs w:val="28"/>
              </w:rPr>
              <w:t>ность</w:t>
            </w:r>
          </w:p>
        </w:tc>
      </w:tr>
      <w:tr w:rsidR="00201DC5" w:rsidRPr="00246D38" w:rsidTr="00C16811">
        <w:trPr>
          <w:trHeight w:val="970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c"/>
              <w:ind w:left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деятельн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сти: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color w:val="000000"/>
                <w:sz w:val="28"/>
                <w:szCs w:val="28"/>
              </w:rPr>
              <w:t>планирова</w:t>
            </w:r>
            <w:r>
              <w:rPr>
                <w:color w:val="000000"/>
                <w:sz w:val="28"/>
                <w:szCs w:val="28"/>
              </w:rPr>
              <w:t>ние</w:t>
            </w:r>
            <w:r w:rsidRPr="00246D38">
              <w:rPr>
                <w:color w:val="000000"/>
                <w:sz w:val="28"/>
                <w:szCs w:val="28"/>
              </w:rPr>
              <w:t xml:space="preserve"> свое</w:t>
            </w:r>
            <w:r>
              <w:rPr>
                <w:color w:val="000000"/>
                <w:sz w:val="28"/>
                <w:szCs w:val="28"/>
              </w:rPr>
              <w:t>го</w:t>
            </w:r>
            <w:r w:rsidRPr="00246D38">
              <w:rPr>
                <w:color w:val="000000"/>
                <w:sz w:val="28"/>
                <w:szCs w:val="28"/>
              </w:rPr>
              <w:t xml:space="preserve"> действи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246D38">
              <w:rPr>
                <w:color w:val="000000"/>
                <w:sz w:val="28"/>
                <w:szCs w:val="28"/>
              </w:rPr>
              <w:t xml:space="preserve"> в соо</w:t>
            </w:r>
            <w:r w:rsidRPr="00246D38">
              <w:rPr>
                <w:color w:val="000000"/>
                <w:sz w:val="28"/>
                <w:szCs w:val="28"/>
              </w:rPr>
              <w:t>т</w:t>
            </w:r>
            <w:r w:rsidRPr="00246D38">
              <w:rPr>
                <w:color w:val="000000"/>
                <w:sz w:val="28"/>
                <w:szCs w:val="28"/>
              </w:rPr>
              <w:t>вет</w:t>
            </w:r>
            <w:r w:rsidRPr="00246D38">
              <w:rPr>
                <w:color w:val="000000"/>
                <w:sz w:val="28"/>
                <w:szCs w:val="28"/>
              </w:rPr>
              <w:softHyphen/>
              <w:t>ствии с поставлен</w:t>
            </w:r>
            <w:r w:rsidRPr="00246D38">
              <w:rPr>
                <w:color w:val="000000"/>
                <w:sz w:val="28"/>
                <w:szCs w:val="28"/>
              </w:rPr>
              <w:softHyphen/>
              <w:t>ной задачей и условиями ее реализации, в т. ч. во вну</w:t>
            </w:r>
            <w:r w:rsidRPr="00246D38">
              <w:rPr>
                <w:color w:val="000000"/>
                <w:sz w:val="28"/>
                <w:szCs w:val="28"/>
              </w:rPr>
              <w:t>т</w:t>
            </w:r>
            <w:r w:rsidRPr="00246D38">
              <w:rPr>
                <w:color w:val="000000"/>
                <w:sz w:val="28"/>
                <w:szCs w:val="28"/>
              </w:rPr>
              <w:t>реннем плане</w:t>
            </w:r>
          </w:p>
        </w:tc>
      </w:tr>
      <w:tr w:rsidR="00201DC5" w:rsidRPr="00246D38" w:rsidTr="00C16811">
        <w:trPr>
          <w:trHeight w:val="2139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c"/>
              <w:ind w:left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Познав</w:t>
            </w:r>
            <w:r w:rsidRPr="00246D38">
              <w:rPr>
                <w:b/>
                <w:bCs/>
                <w:sz w:val="28"/>
                <w:szCs w:val="28"/>
              </w:rPr>
              <w:t>а</w:t>
            </w:r>
            <w:r w:rsidRPr="00246D38">
              <w:rPr>
                <w:b/>
                <w:bCs/>
                <w:sz w:val="28"/>
                <w:szCs w:val="28"/>
              </w:rPr>
              <w:t>тельные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  <w:r w:rsidRPr="00246D38">
              <w:rPr>
                <w:sz w:val="28"/>
                <w:szCs w:val="28"/>
              </w:rPr>
              <w:t xml:space="preserve"> </w:t>
            </w:r>
          </w:p>
          <w:p w:rsidR="00201DC5" w:rsidRPr="00246D38" w:rsidRDefault="00201DC5" w:rsidP="00C714E0">
            <w:pPr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развитие и углубление потребностей и мотивов учебно-познавательной де</w:t>
            </w:r>
            <w:r w:rsidRPr="00246D38"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>тельности</w:t>
            </w:r>
          </w:p>
          <w:p w:rsidR="00201DC5" w:rsidRPr="00246D38" w:rsidRDefault="00201DC5" w:rsidP="00C714E0">
            <w:pPr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усвоение новых способов   умственной деятельности через разные виды получения и</w:t>
            </w:r>
            <w:r w:rsidRPr="00246D38">
              <w:rPr>
                <w:sz w:val="28"/>
                <w:szCs w:val="28"/>
              </w:rPr>
              <w:t>н</w:t>
            </w:r>
            <w:r w:rsidRPr="00246D38">
              <w:rPr>
                <w:sz w:val="28"/>
                <w:szCs w:val="28"/>
              </w:rPr>
              <w:t>формации</w:t>
            </w:r>
          </w:p>
        </w:tc>
      </w:tr>
      <w:tr w:rsidR="00201DC5" w:rsidRPr="00246D38" w:rsidTr="00C16811">
        <w:trPr>
          <w:trHeight w:val="2139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c"/>
              <w:ind w:left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деятельн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сти: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27"/>
              </w:numPr>
              <w:tabs>
                <w:tab w:val="left" w:pos="182"/>
              </w:tabs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умение структурировать знания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27"/>
              </w:numPr>
              <w:tabs>
                <w:tab w:val="left" w:pos="182"/>
              </w:tabs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выбор наиболее эффективных способов решения з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а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дач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27"/>
              </w:numPr>
              <w:tabs>
                <w:tab w:val="left" w:pos="182"/>
              </w:tabs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установление  причинно-следственных св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я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зей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27"/>
              </w:numPr>
              <w:tabs>
                <w:tab w:val="left" w:pos="182"/>
              </w:tabs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построение логической цепи рассужд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е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ний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27"/>
              </w:numPr>
              <w:tabs>
                <w:tab w:val="left" w:pos="182"/>
              </w:tabs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выдвижение гипотез; их обоснование</w:t>
            </w:r>
          </w:p>
          <w:p w:rsidR="00201DC5" w:rsidRPr="00246D38" w:rsidRDefault="00201DC5" w:rsidP="00C16811">
            <w:pPr>
              <w:jc w:val="both"/>
              <w:rPr>
                <w:sz w:val="28"/>
                <w:szCs w:val="28"/>
              </w:rPr>
            </w:pPr>
          </w:p>
        </w:tc>
      </w:tr>
      <w:tr w:rsidR="00201DC5" w:rsidRPr="00246D38" w:rsidTr="00C16811">
        <w:trPr>
          <w:trHeight w:val="965"/>
        </w:trPr>
        <w:tc>
          <w:tcPr>
            <w:tcW w:w="165" w:type="pct"/>
            <w:vMerge w:val="restart"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lastRenderedPageBreak/>
              <w:t>Рефлексивно-оцено</w:t>
            </w:r>
            <w:r w:rsidRPr="00246D38">
              <w:rPr>
                <w:b/>
                <w:bCs/>
                <w:sz w:val="28"/>
                <w:szCs w:val="28"/>
              </w:rPr>
              <w:t>ч</w:t>
            </w:r>
            <w:r w:rsidRPr="00246D38">
              <w:rPr>
                <w:b/>
                <w:bCs/>
                <w:sz w:val="28"/>
                <w:szCs w:val="28"/>
              </w:rPr>
              <w:t>ный этап</w:t>
            </w:r>
          </w:p>
        </w:tc>
        <w:tc>
          <w:tcPr>
            <w:tcW w:w="1064" w:type="pct"/>
            <w:vMerge w:val="restart"/>
          </w:tcPr>
          <w:p w:rsidR="00201DC5" w:rsidRPr="00246D38" w:rsidRDefault="00201DC5" w:rsidP="00C16811">
            <w:pPr>
              <w:pStyle w:val="ac"/>
              <w:ind w:left="0"/>
              <w:jc w:val="both"/>
              <w:rPr>
                <w:b/>
                <w:bCs/>
                <w:spacing w:val="-8"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>VIII</w:t>
            </w:r>
            <w:r w:rsidRPr="00246D38">
              <w:rPr>
                <w:b/>
                <w:bCs/>
                <w:sz w:val="28"/>
                <w:szCs w:val="28"/>
              </w:rPr>
              <w:t xml:space="preserve">. </w:t>
            </w:r>
            <w:r w:rsidRPr="00246D38">
              <w:rPr>
                <w:b/>
                <w:bCs/>
                <w:spacing w:val="-8"/>
                <w:sz w:val="28"/>
                <w:szCs w:val="28"/>
              </w:rPr>
              <w:t>Инструктаж уч</w:t>
            </w:r>
            <w:r w:rsidRPr="00246D38">
              <w:rPr>
                <w:b/>
                <w:bCs/>
                <w:spacing w:val="-8"/>
                <w:sz w:val="28"/>
                <w:szCs w:val="28"/>
              </w:rPr>
              <w:t>и</w:t>
            </w:r>
            <w:r w:rsidRPr="00246D38">
              <w:rPr>
                <w:b/>
                <w:bCs/>
                <w:spacing w:val="-8"/>
                <w:sz w:val="28"/>
                <w:szCs w:val="28"/>
              </w:rPr>
              <w:t>теля по выполнению домашнего з</w:t>
            </w:r>
            <w:r w:rsidRPr="00246D38">
              <w:rPr>
                <w:b/>
                <w:bCs/>
                <w:spacing w:val="-8"/>
                <w:sz w:val="28"/>
                <w:szCs w:val="28"/>
              </w:rPr>
              <w:t>а</w:t>
            </w:r>
            <w:r w:rsidRPr="00246D38">
              <w:rPr>
                <w:b/>
                <w:bCs/>
                <w:spacing w:val="-8"/>
                <w:sz w:val="28"/>
                <w:szCs w:val="28"/>
              </w:rPr>
              <w:t>дания</w:t>
            </w:r>
          </w:p>
          <w:p w:rsidR="00201DC5" w:rsidRPr="00246D38" w:rsidRDefault="00201DC5" w:rsidP="00C16811">
            <w:pPr>
              <w:pStyle w:val="ac"/>
              <w:ind w:left="0"/>
              <w:rPr>
                <w:b/>
                <w:sz w:val="28"/>
                <w:szCs w:val="28"/>
              </w:rPr>
            </w:pPr>
            <w:r w:rsidRPr="00246D38">
              <w:rPr>
                <w:b/>
                <w:sz w:val="28"/>
                <w:szCs w:val="28"/>
              </w:rPr>
              <w:t>Цель этапа:</w:t>
            </w:r>
          </w:p>
          <w:p w:rsidR="00201DC5" w:rsidRPr="00246D38" w:rsidRDefault="00201DC5" w:rsidP="00C714E0">
            <w:pPr>
              <w:numPr>
                <w:ilvl w:val="0"/>
                <w:numId w:val="23"/>
              </w:numPr>
              <w:jc w:val="both"/>
              <w:rPr>
                <w:spacing w:val="-2"/>
                <w:sz w:val="28"/>
                <w:szCs w:val="28"/>
              </w:rPr>
            </w:pPr>
            <w:r w:rsidRPr="00246D38">
              <w:rPr>
                <w:spacing w:val="-2"/>
                <w:sz w:val="28"/>
                <w:szCs w:val="28"/>
              </w:rPr>
              <w:t>включить новый сп</w:t>
            </w:r>
            <w:r w:rsidRPr="00246D38">
              <w:rPr>
                <w:spacing w:val="-2"/>
                <w:sz w:val="28"/>
                <w:szCs w:val="28"/>
              </w:rPr>
              <w:t>о</w:t>
            </w:r>
            <w:r w:rsidRPr="00246D38">
              <w:rPr>
                <w:spacing w:val="-2"/>
                <w:sz w:val="28"/>
                <w:szCs w:val="28"/>
              </w:rPr>
              <w:t xml:space="preserve">соб действий в </w:t>
            </w:r>
            <w:r w:rsidRPr="00246D38">
              <w:rPr>
                <w:spacing w:val="-2"/>
                <w:sz w:val="28"/>
                <w:szCs w:val="28"/>
              </w:rPr>
              <w:lastRenderedPageBreak/>
              <w:t>систему знаний учащи</w:t>
            </w:r>
            <w:r w:rsidRPr="00246D38">
              <w:rPr>
                <w:spacing w:val="-2"/>
                <w:sz w:val="28"/>
                <w:szCs w:val="28"/>
              </w:rPr>
              <w:t>х</w:t>
            </w:r>
            <w:r w:rsidRPr="00246D38">
              <w:rPr>
                <w:spacing w:val="-2"/>
                <w:sz w:val="28"/>
                <w:szCs w:val="28"/>
              </w:rPr>
              <w:t>ся</w:t>
            </w:r>
          </w:p>
          <w:p w:rsidR="00201DC5" w:rsidRPr="00246D38" w:rsidRDefault="00201DC5" w:rsidP="00C714E0">
            <w:pPr>
              <w:numPr>
                <w:ilvl w:val="0"/>
                <w:numId w:val="23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тренировать спосо</w:t>
            </w:r>
            <w:r w:rsidRPr="00246D38">
              <w:rPr>
                <w:sz w:val="28"/>
                <w:szCs w:val="28"/>
              </w:rPr>
              <w:t>б</w:t>
            </w:r>
            <w:r w:rsidRPr="00246D38">
              <w:rPr>
                <w:sz w:val="28"/>
                <w:szCs w:val="28"/>
              </w:rPr>
              <w:t>ность применять н</w:t>
            </w:r>
            <w:r w:rsidRPr="00246D38">
              <w:rPr>
                <w:sz w:val="28"/>
                <w:szCs w:val="28"/>
              </w:rPr>
              <w:t>о</w:t>
            </w:r>
            <w:r w:rsidRPr="00246D38">
              <w:rPr>
                <w:sz w:val="28"/>
                <w:szCs w:val="28"/>
              </w:rPr>
              <w:t>вый алгоритм дейс</w:t>
            </w:r>
            <w:r w:rsidRPr="00246D38">
              <w:rPr>
                <w:sz w:val="28"/>
                <w:szCs w:val="28"/>
              </w:rPr>
              <w:t>т</w:t>
            </w:r>
            <w:r w:rsidRPr="00246D38">
              <w:rPr>
                <w:sz w:val="28"/>
                <w:szCs w:val="28"/>
              </w:rPr>
              <w:t>вий в ста</w:t>
            </w:r>
            <w:r w:rsidRPr="00246D38">
              <w:rPr>
                <w:sz w:val="28"/>
                <w:szCs w:val="28"/>
              </w:rPr>
              <w:t>н</w:t>
            </w:r>
            <w:r w:rsidRPr="00246D38">
              <w:rPr>
                <w:sz w:val="28"/>
                <w:szCs w:val="28"/>
              </w:rPr>
              <w:t>дартной и не стандартной с</w:t>
            </w:r>
            <w:r w:rsidRPr="00246D38">
              <w:rPr>
                <w:sz w:val="28"/>
                <w:szCs w:val="28"/>
              </w:rPr>
              <w:t>и</w:t>
            </w:r>
            <w:r w:rsidRPr="00246D38">
              <w:rPr>
                <w:sz w:val="28"/>
                <w:szCs w:val="28"/>
              </w:rPr>
              <w:t>туации</w:t>
            </w:r>
          </w:p>
        </w:tc>
        <w:tc>
          <w:tcPr>
            <w:tcW w:w="1302" w:type="pct"/>
            <w:vMerge w:val="restart"/>
          </w:tcPr>
          <w:p w:rsidR="00201DC5" w:rsidRPr="00246D38" w:rsidRDefault="00201DC5" w:rsidP="00C714E0">
            <w:pPr>
              <w:numPr>
                <w:ilvl w:val="0"/>
                <w:numId w:val="23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lastRenderedPageBreak/>
              <w:t>инструктаж учителя по в</w:t>
            </w:r>
            <w:r w:rsidRPr="00246D38">
              <w:rPr>
                <w:sz w:val="28"/>
                <w:szCs w:val="28"/>
              </w:rPr>
              <w:t>ы</w:t>
            </w:r>
            <w:r w:rsidRPr="00246D38">
              <w:rPr>
                <w:sz w:val="28"/>
                <w:szCs w:val="28"/>
              </w:rPr>
              <w:t>полнению домашнего зад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ния</w:t>
            </w:r>
          </w:p>
          <w:p w:rsidR="00201DC5" w:rsidRPr="00246D38" w:rsidRDefault="00201DC5" w:rsidP="00C714E0">
            <w:pPr>
              <w:numPr>
                <w:ilvl w:val="0"/>
                <w:numId w:val="23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задание учащимся на по</w:t>
            </w:r>
            <w:r w:rsidRPr="00246D38">
              <w:rPr>
                <w:sz w:val="28"/>
                <w:szCs w:val="28"/>
              </w:rPr>
              <w:t>д</w:t>
            </w:r>
            <w:r w:rsidRPr="00246D38">
              <w:rPr>
                <w:sz w:val="28"/>
                <w:szCs w:val="28"/>
              </w:rPr>
              <w:t xml:space="preserve">готовку к следующему уроку </w:t>
            </w:r>
            <w:r w:rsidRPr="00246D38">
              <w:rPr>
                <w:i/>
                <w:iCs/>
                <w:sz w:val="28"/>
                <w:szCs w:val="28"/>
              </w:rPr>
              <w:t>(Пр</w:t>
            </w:r>
            <w:r w:rsidRPr="00246D38">
              <w:rPr>
                <w:i/>
                <w:iCs/>
                <w:sz w:val="28"/>
                <w:szCs w:val="28"/>
              </w:rPr>
              <w:t>и</w:t>
            </w:r>
            <w:r w:rsidRPr="00246D38">
              <w:rPr>
                <w:i/>
                <w:iCs/>
                <w:sz w:val="28"/>
                <w:szCs w:val="28"/>
              </w:rPr>
              <w:t>ложение 19)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tabs>
                <w:tab w:val="left" w:pos="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z w:val="28"/>
                <w:szCs w:val="28"/>
              </w:rPr>
              <w:t xml:space="preserve">сообщение о теме </w:t>
            </w:r>
            <w:r w:rsidRPr="00246D38">
              <w:rPr>
                <w:rFonts w:ascii="Times New Roman" w:hAnsi="Times New Roman"/>
                <w:sz w:val="28"/>
                <w:szCs w:val="28"/>
              </w:rPr>
              <w:lastRenderedPageBreak/>
              <w:t>следу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ю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щего урока</w:t>
            </w:r>
          </w:p>
          <w:p w:rsidR="00201DC5" w:rsidRPr="00246D38" w:rsidRDefault="00201DC5" w:rsidP="00C16811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lastRenderedPageBreak/>
              <w:t>Познав</w:t>
            </w:r>
            <w:r w:rsidRPr="00246D38">
              <w:rPr>
                <w:b/>
                <w:bCs/>
                <w:sz w:val="28"/>
                <w:szCs w:val="28"/>
              </w:rPr>
              <w:t>а</w:t>
            </w:r>
            <w:r w:rsidRPr="00246D38">
              <w:rPr>
                <w:b/>
                <w:bCs/>
                <w:sz w:val="28"/>
                <w:szCs w:val="28"/>
              </w:rPr>
              <w:t>тельные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numPr>
                <w:ilvl w:val="0"/>
                <w:numId w:val="16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отработка алгоритма по из</w:t>
            </w:r>
            <w:r w:rsidRPr="00246D38">
              <w:rPr>
                <w:sz w:val="28"/>
                <w:szCs w:val="28"/>
              </w:rPr>
              <w:t>у</w:t>
            </w:r>
            <w:r w:rsidRPr="00246D38">
              <w:rPr>
                <w:sz w:val="28"/>
                <w:szCs w:val="28"/>
              </w:rPr>
              <w:t>ченной теме …</w:t>
            </w:r>
          </w:p>
          <w:p w:rsidR="00201DC5" w:rsidRPr="00246D38" w:rsidRDefault="00201DC5" w:rsidP="00C714E0">
            <w:pPr>
              <w:pStyle w:val="aff0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46D38">
              <w:rPr>
                <w:bCs/>
                <w:iCs/>
                <w:sz w:val="28"/>
                <w:szCs w:val="28"/>
              </w:rPr>
              <w:t>творческая переработка изученной информ</w:t>
            </w:r>
            <w:r w:rsidRPr="00246D38">
              <w:rPr>
                <w:bCs/>
                <w:iCs/>
                <w:sz w:val="28"/>
                <w:szCs w:val="28"/>
              </w:rPr>
              <w:t>а</w:t>
            </w:r>
            <w:r w:rsidRPr="00246D38">
              <w:rPr>
                <w:bCs/>
                <w:iCs/>
                <w:sz w:val="28"/>
                <w:szCs w:val="28"/>
              </w:rPr>
              <w:t>ции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16"/>
              </w:numPr>
              <w:tabs>
                <w:tab w:val="left" w:pos="182"/>
              </w:tabs>
              <w:jc w:val="both"/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proofErr w:type="gramStart"/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поиск    искать в традиционных исто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ч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 xml:space="preserve">никах (в алфавитном, в 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lastRenderedPageBreak/>
              <w:t>предметном к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а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талоге, в каталоге вторичных источн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и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ков, в словарях, в энциклоп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е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диях)</w:t>
            </w:r>
            <w:proofErr w:type="gramEnd"/>
          </w:p>
          <w:p w:rsidR="00201DC5" w:rsidRPr="00246D38" w:rsidRDefault="00201DC5" w:rsidP="00C714E0">
            <w:pPr>
              <w:pStyle w:val="14"/>
              <w:numPr>
                <w:ilvl w:val="0"/>
                <w:numId w:val="16"/>
              </w:numPr>
              <w:tabs>
                <w:tab w:val="left" w:pos="182"/>
              </w:tabs>
              <w:jc w:val="both"/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 xml:space="preserve"> </w:t>
            </w:r>
            <w:r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поиск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 xml:space="preserve"> в компьютерных источн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и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ках (в сети Интернет, в электронных кн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и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гах, в электронных каталогах, архивах, с п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о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мощью поисковых программ, в базах данных)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16"/>
              </w:numPr>
              <w:tabs>
                <w:tab w:val="left" w:pos="182"/>
              </w:tabs>
              <w:jc w:val="both"/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 xml:space="preserve"> </w:t>
            </w:r>
            <w:r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пои</w:t>
            </w:r>
            <w:proofErr w:type="gramStart"/>
            <w:r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ск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 xml:space="preserve"> в др</w:t>
            </w:r>
            <w:proofErr w:type="gramEnd"/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угих источниках (в соци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у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ме, в радиовещании, телевещании, в а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у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дио-, видеоисточн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и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ках)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16"/>
              </w:numPr>
              <w:tabs>
                <w:tab w:val="left" w:pos="182"/>
              </w:tabs>
              <w:jc w:val="both"/>
              <w:rPr>
                <w:rFonts w:ascii="Times New Roman" w:eastAsia="Arial Unicode MS" w:hAnsi="Times New Roman" w:cs="Arial Unicode MS"/>
                <w:bCs/>
                <w:color w:val="000000"/>
                <w:spacing w:val="0"/>
                <w:sz w:val="28"/>
                <w:szCs w:val="28"/>
                <w:lang w:val="ru-RU" w:eastAsia="ru-RU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переработка (на основе анализа, на основе синт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е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за)</w:t>
            </w:r>
          </w:p>
        </w:tc>
      </w:tr>
      <w:tr w:rsidR="00201DC5" w:rsidRPr="00246D38" w:rsidTr="00C16811">
        <w:trPr>
          <w:trHeight w:val="311"/>
        </w:trPr>
        <w:tc>
          <w:tcPr>
            <w:tcW w:w="165" w:type="pct"/>
            <w:vMerge/>
            <w:textDirection w:val="btLr"/>
          </w:tcPr>
          <w:p w:rsidR="00201DC5" w:rsidRPr="00246D38" w:rsidRDefault="00201DC5" w:rsidP="00C16811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pStyle w:val="ac"/>
              <w:ind w:left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numPr>
                <w:ilvl w:val="0"/>
                <w:numId w:val="38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развитие и углубление потребностей и мотивов учебно-познавательной де</w:t>
            </w:r>
            <w:r w:rsidRPr="00246D38">
              <w:rPr>
                <w:sz w:val="28"/>
                <w:szCs w:val="28"/>
              </w:rPr>
              <w:t>я</w:t>
            </w:r>
            <w:r w:rsidRPr="00246D38">
              <w:rPr>
                <w:sz w:val="28"/>
                <w:szCs w:val="28"/>
              </w:rPr>
              <w:t>тельности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44"/>
              </w:numPr>
              <w:tabs>
                <w:tab w:val="left" w:pos="182"/>
              </w:tabs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поиск и выделение инфо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р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мации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44"/>
              </w:numPr>
              <w:tabs>
                <w:tab w:val="left" w:pos="182"/>
              </w:tabs>
              <w:jc w:val="both"/>
              <w:rPr>
                <w:rFonts w:ascii="Times New Roman" w:eastAsia="Arial Unicode MS" w:hAnsi="Times New Roman" w:cs="Arial Unicode MS"/>
                <w:bCs/>
                <w:color w:val="000000"/>
                <w:spacing w:val="0"/>
                <w:sz w:val="28"/>
                <w:szCs w:val="28"/>
                <w:lang w:val="ru-RU" w:eastAsia="ru-RU"/>
              </w:rPr>
            </w:pP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применение методов информационного поиска, в том числе и с помощью компьюте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р</w:t>
            </w:r>
            <w:r w:rsidRPr="00246D38">
              <w:rPr>
                <w:rStyle w:val="2ArialUnicodeMS"/>
                <w:rFonts w:ascii="Times New Roman" w:hAnsi="Times New Roman" w:hint="default"/>
                <w:b w:val="0"/>
                <w:sz w:val="28"/>
                <w:szCs w:val="28"/>
              </w:rPr>
              <w:t>ных средств</w:t>
            </w:r>
          </w:p>
        </w:tc>
      </w:tr>
      <w:tr w:rsidR="00201DC5" w:rsidRPr="00246D38" w:rsidTr="00C16811"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</w:tcPr>
          <w:p w:rsidR="00201DC5" w:rsidRPr="00246D38" w:rsidRDefault="00201DC5" w:rsidP="00C16811">
            <w:pPr>
              <w:pStyle w:val="ac"/>
              <w:ind w:left="0"/>
              <w:rPr>
                <w:b/>
                <w:bCs/>
                <w:sz w:val="28"/>
                <w:szCs w:val="28"/>
                <w:lang w:val="en-US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 xml:space="preserve">IX. </w:t>
            </w:r>
            <w:r w:rsidRPr="00246D38">
              <w:rPr>
                <w:b/>
                <w:bCs/>
                <w:sz w:val="28"/>
                <w:szCs w:val="28"/>
              </w:rPr>
              <w:t>Уборка раб</w:t>
            </w:r>
            <w:r w:rsidRPr="00246D38">
              <w:rPr>
                <w:b/>
                <w:bCs/>
                <w:sz w:val="28"/>
                <w:szCs w:val="28"/>
              </w:rPr>
              <w:t>о</w:t>
            </w:r>
            <w:r w:rsidRPr="00246D38">
              <w:rPr>
                <w:b/>
                <w:bCs/>
                <w:sz w:val="28"/>
                <w:szCs w:val="28"/>
              </w:rPr>
              <w:t>чих мест</w:t>
            </w:r>
          </w:p>
        </w:tc>
        <w:tc>
          <w:tcPr>
            <w:tcW w:w="1302" w:type="pct"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2469" w:type="pct"/>
            <w:gridSpan w:val="2"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</w:tr>
      <w:tr w:rsidR="00201DC5" w:rsidRPr="00246D38" w:rsidTr="00C16811">
        <w:trPr>
          <w:trHeight w:val="1790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 w:val="restart"/>
          </w:tcPr>
          <w:p w:rsidR="00201DC5" w:rsidRPr="00246D38" w:rsidRDefault="00201DC5" w:rsidP="00C16811">
            <w:pPr>
              <w:jc w:val="both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  <w:lang w:val="en-US"/>
              </w:rPr>
              <w:t>X</w:t>
            </w:r>
            <w:r w:rsidRPr="00246D38">
              <w:rPr>
                <w:b/>
                <w:bCs/>
                <w:sz w:val="28"/>
                <w:szCs w:val="28"/>
              </w:rPr>
              <w:t>. Рефлексия учебной деятельности на ур</w:t>
            </w:r>
            <w:r w:rsidRPr="00246D38">
              <w:rPr>
                <w:b/>
                <w:bCs/>
                <w:sz w:val="28"/>
                <w:szCs w:val="28"/>
              </w:rPr>
              <w:t>о</w:t>
            </w:r>
            <w:r w:rsidRPr="00246D38">
              <w:rPr>
                <w:b/>
                <w:bCs/>
                <w:sz w:val="28"/>
                <w:szCs w:val="28"/>
              </w:rPr>
              <w:t>ке</w:t>
            </w:r>
            <w:r w:rsidRPr="00246D38">
              <w:rPr>
                <w:b/>
                <w:bCs/>
                <w:i/>
                <w:sz w:val="28"/>
                <w:szCs w:val="28"/>
              </w:rPr>
              <w:t xml:space="preserve"> </w:t>
            </w:r>
          </w:p>
          <w:p w:rsidR="00201DC5" w:rsidRPr="00246D38" w:rsidRDefault="00201DC5" w:rsidP="00C16811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246D38">
              <w:rPr>
                <w:b/>
                <w:iCs/>
                <w:sz w:val="28"/>
                <w:szCs w:val="28"/>
              </w:rPr>
              <w:t>Цель этапа:</w:t>
            </w:r>
            <w:r w:rsidRPr="00246D38">
              <w:rPr>
                <w:sz w:val="28"/>
                <w:szCs w:val="28"/>
              </w:rPr>
              <w:t xml:space="preserve"> </w:t>
            </w:r>
          </w:p>
          <w:p w:rsidR="00201DC5" w:rsidRPr="00246D38" w:rsidRDefault="00201DC5" w:rsidP="00C714E0">
            <w:pPr>
              <w:numPr>
                <w:ilvl w:val="0"/>
                <w:numId w:val="22"/>
              </w:numPr>
              <w:spacing w:before="40" w:after="40" w:line="213" w:lineRule="auto"/>
              <w:jc w:val="both"/>
              <w:rPr>
                <w:spacing w:val="-14"/>
                <w:sz w:val="28"/>
                <w:szCs w:val="28"/>
              </w:rPr>
            </w:pPr>
            <w:r w:rsidRPr="00246D38">
              <w:rPr>
                <w:spacing w:val="-14"/>
                <w:sz w:val="28"/>
                <w:szCs w:val="28"/>
              </w:rPr>
              <w:t>организовать фиксацию нового содержания, из</w:t>
            </w:r>
            <w:r w:rsidRPr="00246D38">
              <w:rPr>
                <w:spacing w:val="-14"/>
                <w:sz w:val="28"/>
                <w:szCs w:val="28"/>
              </w:rPr>
              <w:t>у</w:t>
            </w:r>
            <w:r w:rsidRPr="00246D38">
              <w:rPr>
                <w:spacing w:val="-14"/>
                <w:sz w:val="28"/>
                <w:szCs w:val="28"/>
              </w:rPr>
              <w:t>ченного на уроке</w:t>
            </w:r>
          </w:p>
          <w:p w:rsidR="00201DC5" w:rsidRPr="00246D38" w:rsidRDefault="00201DC5" w:rsidP="00C714E0">
            <w:pPr>
              <w:numPr>
                <w:ilvl w:val="0"/>
                <w:numId w:val="22"/>
              </w:numPr>
              <w:spacing w:before="40" w:after="40" w:line="213" w:lineRule="auto"/>
              <w:jc w:val="both"/>
              <w:rPr>
                <w:spacing w:val="-14"/>
                <w:sz w:val="28"/>
                <w:szCs w:val="28"/>
              </w:rPr>
            </w:pPr>
            <w:r w:rsidRPr="00246D38">
              <w:rPr>
                <w:bCs/>
                <w:iCs/>
                <w:spacing w:val="-14"/>
                <w:sz w:val="28"/>
                <w:szCs w:val="28"/>
              </w:rPr>
              <w:t>о</w:t>
            </w:r>
            <w:r w:rsidRPr="00246D38">
              <w:rPr>
                <w:spacing w:val="-14"/>
                <w:sz w:val="28"/>
                <w:szCs w:val="28"/>
              </w:rPr>
              <w:t xml:space="preserve">рганизовать </w:t>
            </w:r>
            <w:r w:rsidRPr="00246D38">
              <w:rPr>
                <w:bCs/>
                <w:spacing w:val="-14"/>
                <w:sz w:val="28"/>
                <w:szCs w:val="28"/>
              </w:rPr>
              <w:t>фиксацию</w:t>
            </w:r>
            <w:r w:rsidRPr="00246D38">
              <w:rPr>
                <w:spacing w:val="-14"/>
                <w:sz w:val="28"/>
                <w:szCs w:val="28"/>
              </w:rPr>
              <w:t xml:space="preserve"> степени соответствия </w:t>
            </w:r>
            <w:r w:rsidRPr="00246D38">
              <w:rPr>
                <w:bCs/>
                <w:spacing w:val="-14"/>
                <w:sz w:val="28"/>
                <w:szCs w:val="28"/>
              </w:rPr>
              <w:t xml:space="preserve">результатов </w:t>
            </w:r>
            <w:r w:rsidRPr="00246D38">
              <w:rPr>
                <w:spacing w:val="-14"/>
                <w:sz w:val="28"/>
                <w:szCs w:val="28"/>
              </w:rPr>
              <w:t>деятельн</w:t>
            </w:r>
            <w:r w:rsidRPr="00246D38">
              <w:rPr>
                <w:spacing w:val="-14"/>
                <w:sz w:val="28"/>
                <w:szCs w:val="28"/>
              </w:rPr>
              <w:t>о</w:t>
            </w:r>
            <w:r w:rsidRPr="00246D38">
              <w:rPr>
                <w:spacing w:val="-14"/>
                <w:sz w:val="28"/>
                <w:szCs w:val="28"/>
              </w:rPr>
              <w:t xml:space="preserve">сти на уроке и </w:t>
            </w:r>
            <w:r w:rsidRPr="00246D38">
              <w:rPr>
                <w:bCs/>
                <w:spacing w:val="-14"/>
                <w:sz w:val="28"/>
                <w:szCs w:val="28"/>
              </w:rPr>
              <w:t>поста</w:t>
            </w:r>
            <w:r w:rsidRPr="00246D38">
              <w:rPr>
                <w:bCs/>
                <w:spacing w:val="-14"/>
                <w:sz w:val="28"/>
                <w:szCs w:val="28"/>
              </w:rPr>
              <w:t>в</w:t>
            </w:r>
            <w:r w:rsidRPr="00246D38">
              <w:rPr>
                <w:bCs/>
                <w:spacing w:val="-14"/>
                <w:sz w:val="28"/>
                <w:szCs w:val="28"/>
              </w:rPr>
              <w:t>ленной цели</w:t>
            </w:r>
            <w:r w:rsidRPr="00246D38">
              <w:rPr>
                <w:spacing w:val="-14"/>
                <w:sz w:val="28"/>
                <w:szCs w:val="28"/>
              </w:rPr>
              <w:t xml:space="preserve"> в начале урока</w:t>
            </w:r>
          </w:p>
          <w:p w:rsidR="00201DC5" w:rsidRPr="00246D38" w:rsidRDefault="00201DC5" w:rsidP="00C714E0">
            <w:pPr>
              <w:numPr>
                <w:ilvl w:val="0"/>
                <w:numId w:val="22"/>
              </w:numPr>
              <w:spacing w:before="40" w:after="40" w:line="213" w:lineRule="auto"/>
              <w:jc w:val="both"/>
              <w:rPr>
                <w:bCs/>
                <w:iCs/>
                <w:spacing w:val="-16"/>
                <w:sz w:val="28"/>
                <w:szCs w:val="28"/>
              </w:rPr>
            </w:pPr>
            <w:r w:rsidRPr="00246D38">
              <w:rPr>
                <w:bCs/>
                <w:iCs/>
                <w:spacing w:val="-16"/>
                <w:sz w:val="28"/>
                <w:szCs w:val="28"/>
              </w:rPr>
              <w:t>о</w:t>
            </w:r>
            <w:r w:rsidRPr="00246D38">
              <w:rPr>
                <w:spacing w:val="-16"/>
                <w:sz w:val="28"/>
                <w:szCs w:val="28"/>
              </w:rPr>
              <w:t>рганизовать проведение с</w:t>
            </w:r>
            <w:r w:rsidRPr="00246D38">
              <w:rPr>
                <w:spacing w:val="-16"/>
                <w:sz w:val="28"/>
                <w:szCs w:val="28"/>
              </w:rPr>
              <w:t>а</w:t>
            </w:r>
            <w:r w:rsidRPr="00246D38">
              <w:rPr>
                <w:spacing w:val="-16"/>
                <w:sz w:val="28"/>
                <w:szCs w:val="28"/>
              </w:rPr>
              <w:t>мооценки учениками работы на уроке</w:t>
            </w:r>
          </w:p>
          <w:p w:rsidR="00201DC5" w:rsidRPr="00246D38" w:rsidRDefault="00201DC5" w:rsidP="00C714E0">
            <w:pPr>
              <w:numPr>
                <w:ilvl w:val="0"/>
                <w:numId w:val="22"/>
              </w:numPr>
              <w:spacing w:before="40" w:after="40" w:line="213" w:lineRule="auto"/>
              <w:jc w:val="both"/>
              <w:rPr>
                <w:bCs/>
                <w:iCs/>
                <w:sz w:val="28"/>
                <w:szCs w:val="28"/>
              </w:rPr>
            </w:pPr>
            <w:r w:rsidRPr="00246D38">
              <w:rPr>
                <w:bCs/>
                <w:iCs/>
                <w:spacing w:val="-16"/>
                <w:sz w:val="28"/>
                <w:szCs w:val="28"/>
              </w:rPr>
              <w:t xml:space="preserve">по результатам анализа работы на уроке </w:t>
            </w:r>
            <w:r w:rsidRPr="00246D38">
              <w:rPr>
                <w:spacing w:val="-16"/>
                <w:sz w:val="28"/>
                <w:szCs w:val="28"/>
              </w:rPr>
              <w:t>зафи</w:t>
            </w:r>
            <w:r w:rsidRPr="00246D38">
              <w:rPr>
                <w:spacing w:val="-16"/>
                <w:sz w:val="28"/>
                <w:szCs w:val="28"/>
              </w:rPr>
              <w:t>к</w:t>
            </w:r>
            <w:r w:rsidRPr="00246D38">
              <w:rPr>
                <w:spacing w:val="-16"/>
                <w:sz w:val="28"/>
                <w:szCs w:val="28"/>
              </w:rPr>
              <w:t>сировать направления будущей деятельн</w:t>
            </w:r>
            <w:r w:rsidRPr="00246D38">
              <w:rPr>
                <w:spacing w:val="-16"/>
                <w:sz w:val="28"/>
                <w:szCs w:val="28"/>
              </w:rPr>
              <w:t>о</w:t>
            </w:r>
            <w:r w:rsidRPr="00246D38">
              <w:rPr>
                <w:spacing w:val="-16"/>
                <w:sz w:val="28"/>
                <w:szCs w:val="28"/>
              </w:rPr>
              <w:t>сти</w:t>
            </w:r>
          </w:p>
        </w:tc>
        <w:tc>
          <w:tcPr>
            <w:tcW w:w="1302" w:type="pct"/>
            <w:vMerge w:val="restart"/>
          </w:tcPr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tabs>
                <w:tab w:val="left" w:pos="71"/>
              </w:tabs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pacing w:val="-6"/>
                <w:sz w:val="28"/>
                <w:szCs w:val="28"/>
              </w:rPr>
              <w:t>рефлексия   учителя  и уч</w:t>
            </w:r>
            <w:r w:rsidRPr="00246D38">
              <w:rPr>
                <w:rFonts w:ascii="Times New Roman" w:hAnsi="Times New Roman"/>
                <w:spacing w:val="-6"/>
                <w:sz w:val="28"/>
                <w:szCs w:val="28"/>
              </w:rPr>
              <w:t>а</w:t>
            </w:r>
            <w:r w:rsidRPr="00246D38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щихся о достижении целей урока </w:t>
            </w:r>
            <w:r w:rsidRPr="00246D38">
              <w:rPr>
                <w:rFonts w:ascii="Times New Roman" w:hAnsi="Times New Roman"/>
                <w:i/>
                <w:iCs/>
                <w:spacing w:val="-6"/>
                <w:sz w:val="28"/>
                <w:szCs w:val="28"/>
              </w:rPr>
              <w:t>(Прилож</w:t>
            </w:r>
            <w:r w:rsidRPr="00246D38">
              <w:rPr>
                <w:rFonts w:ascii="Times New Roman" w:hAnsi="Times New Roman"/>
                <w:i/>
                <w:iCs/>
                <w:spacing w:val="-6"/>
                <w:sz w:val="28"/>
                <w:szCs w:val="28"/>
              </w:rPr>
              <w:t>е</w:t>
            </w:r>
            <w:r w:rsidRPr="00246D38">
              <w:rPr>
                <w:rFonts w:ascii="Times New Roman" w:hAnsi="Times New Roman"/>
                <w:i/>
                <w:iCs/>
                <w:spacing w:val="-6"/>
                <w:sz w:val="28"/>
                <w:szCs w:val="28"/>
              </w:rPr>
              <w:t>ние 20)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tabs>
                <w:tab w:val="left" w:pos="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z w:val="28"/>
                <w:szCs w:val="28"/>
              </w:rPr>
              <w:t>объективная и коммент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и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рованная оценка результ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а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тов коллективного и инд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и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видуального труда учащихся на ур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о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ке</w:t>
            </w:r>
          </w:p>
          <w:p w:rsidR="00201DC5" w:rsidRPr="00246D38" w:rsidRDefault="00201DC5" w:rsidP="00C714E0">
            <w:pPr>
              <w:pStyle w:val="12"/>
              <w:numPr>
                <w:ilvl w:val="0"/>
                <w:numId w:val="1"/>
              </w:numPr>
              <w:tabs>
                <w:tab w:val="left" w:pos="7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sz w:val="28"/>
                <w:szCs w:val="28"/>
              </w:rPr>
              <w:t>выставление отметок в классный журнал и в дневники уч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а</w:t>
            </w:r>
            <w:r w:rsidRPr="00246D38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644" w:type="pct"/>
            <w:vMerge w:val="restart"/>
          </w:tcPr>
          <w:p w:rsidR="00201DC5" w:rsidRPr="00246D38" w:rsidRDefault="00201DC5" w:rsidP="00C16811">
            <w:pPr>
              <w:jc w:val="center"/>
              <w:rPr>
                <w:b/>
                <w:bCs/>
                <w:sz w:val="28"/>
                <w:szCs w:val="28"/>
              </w:rPr>
            </w:pPr>
            <w:r w:rsidRPr="00246D38">
              <w:rPr>
                <w:b/>
                <w:bCs/>
                <w:sz w:val="28"/>
                <w:szCs w:val="28"/>
              </w:rPr>
              <w:t>Коммун</w:t>
            </w:r>
            <w:r w:rsidRPr="00246D38">
              <w:rPr>
                <w:b/>
                <w:bCs/>
                <w:sz w:val="28"/>
                <w:szCs w:val="28"/>
              </w:rPr>
              <w:t>и</w:t>
            </w:r>
            <w:r w:rsidRPr="00246D38">
              <w:rPr>
                <w:b/>
                <w:bCs/>
                <w:sz w:val="28"/>
                <w:szCs w:val="28"/>
              </w:rPr>
              <w:t>кативные УУД</w:t>
            </w: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Осуществляемые действия:</w:t>
            </w:r>
          </w:p>
          <w:p w:rsidR="00201DC5" w:rsidRPr="00246D38" w:rsidRDefault="00201DC5" w:rsidP="00C714E0">
            <w:pPr>
              <w:numPr>
                <w:ilvl w:val="0"/>
                <w:numId w:val="45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оценка и самооценка учебной деятел</w:t>
            </w:r>
            <w:r w:rsidRPr="00246D38">
              <w:rPr>
                <w:sz w:val="28"/>
                <w:szCs w:val="28"/>
              </w:rPr>
              <w:t>ь</w:t>
            </w:r>
            <w:r w:rsidRPr="00246D38">
              <w:rPr>
                <w:sz w:val="28"/>
                <w:szCs w:val="28"/>
              </w:rPr>
              <w:t>ности</w:t>
            </w:r>
          </w:p>
          <w:p w:rsidR="00201DC5" w:rsidRPr="00246D38" w:rsidRDefault="00201DC5" w:rsidP="00C714E0">
            <w:pPr>
              <w:numPr>
                <w:ilvl w:val="0"/>
                <w:numId w:val="45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обобщение и систематиз</w:t>
            </w:r>
            <w:r w:rsidRPr="00246D38">
              <w:rPr>
                <w:sz w:val="28"/>
                <w:szCs w:val="28"/>
              </w:rPr>
              <w:t>а</w:t>
            </w:r>
            <w:r w:rsidRPr="00246D38">
              <w:rPr>
                <w:sz w:val="28"/>
                <w:szCs w:val="28"/>
              </w:rPr>
              <w:t>ция знаний</w:t>
            </w:r>
          </w:p>
          <w:p w:rsidR="00201DC5" w:rsidRPr="00246D38" w:rsidRDefault="00201DC5" w:rsidP="00C714E0">
            <w:pPr>
              <w:pStyle w:val="Default"/>
              <w:numPr>
                <w:ilvl w:val="0"/>
                <w:numId w:val="45"/>
              </w:numPr>
              <w:jc w:val="both"/>
              <w:rPr>
                <w:sz w:val="28"/>
                <w:szCs w:val="28"/>
              </w:rPr>
            </w:pPr>
            <w:r w:rsidRPr="00246D38">
              <w:rPr>
                <w:sz w:val="28"/>
                <w:szCs w:val="28"/>
              </w:rPr>
              <w:t>учащиеся выражают свои эмоции по поводу урока</w:t>
            </w:r>
          </w:p>
        </w:tc>
      </w:tr>
      <w:tr w:rsidR="00201DC5" w:rsidRPr="00246D38" w:rsidTr="00C16811">
        <w:trPr>
          <w:trHeight w:val="586"/>
        </w:trPr>
        <w:tc>
          <w:tcPr>
            <w:tcW w:w="165" w:type="pct"/>
            <w:vMerge/>
          </w:tcPr>
          <w:p w:rsidR="00201DC5" w:rsidRPr="00246D38" w:rsidRDefault="00201DC5" w:rsidP="00C168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4" w:type="pct"/>
            <w:vMerge/>
          </w:tcPr>
          <w:p w:rsidR="00201DC5" w:rsidRPr="00246D38" w:rsidRDefault="00201DC5" w:rsidP="00C1681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02" w:type="pct"/>
            <w:vMerge/>
          </w:tcPr>
          <w:p w:rsidR="00201DC5" w:rsidRPr="00246D38" w:rsidRDefault="00201DC5" w:rsidP="00C16811">
            <w:pPr>
              <w:pStyle w:val="aff3"/>
              <w:widowControl w:val="0"/>
              <w:tabs>
                <w:tab w:val="left" w:pos="34"/>
              </w:tabs>
              <w:suppressAutoHyphens/>
              <w:spacing w:after="0"/>
              <w:jc w:val="both"/>
              <w:rPr>
                <w:i/>
                <w:iCs/>
                <w:sz w:val="28"/>
                <w:szCs w:val="28"/>
                <w:lang w:val="ru-RU"/>
              </w:rPr>
            </w:pPr>
          </w:p>
        </w:tc>
        <w:tc>
          <w:tcPr>
            <w:tcW w:w="644" w:type="pct"/>
            <w:vMerge/>
          </w:tcPr>
          <w:p w:rsidR="00201DC5" w:rsidRPr="00246D38" w:rsidRDefault="00201DC5" w:rsidP="00C168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6" w:type="pct"/>
          </w:tcPr>
          <w:p w:rsidR="00201DC5" w:rsidRPr="00246D38" w:rsidRDefault="00201DC5" w:rsidP="00C16811">
            <w:pPr>
              <w:pStyle w:val="Pa17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Формируемые способы де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я</w:t>
            </w:r>
            <w:r w:rsidRPr="00246D3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тельности:</w:t>
            </w:r>
          </w:p>
          <w:p w:rsidR="00201DC5" w:rsidRPr="00246D38" w:rsidRDefault="00201DC5" w:rsidP="00C714E0">
            <w:pPr>
              <w:pStyle w:val="14"/>
              <w:numPr>
                <w:ilvl w:val="0"/>
                <w:numId w:val="46"/>
              </w:numPr>
              <w:shd w:val="clear" w:color="auto" w:fill="auto"/>
              <w:tabs>
                <w:tab w:val="left" w:pos="182"/>
              </w:tabs>
              <w:spacing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pacing w:val="0"/>
                <w:sz w:val="28"/>
                <w:szCs w:val="28"/>
                <w:lang w:val="ru-RU" w:eastAsia="ru-RU"/>
              </w:rPr>
            </w:pPr>
            <w:r w:rsidRPr="00246D3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формирование</w:t>
            </w:r>
            <w:r w:rsidRPr="00246D3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246D38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умений</w:t>
            </w:r>
            <w:r w:rsidRPr="00246D3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полно и точно выражать свои мысли</w:t>
            </w:r>
          </w:p>
          <w:p w:rsidR="00201DC5" w:rsidRPr="00246D38" w:rsidRDefault="00201DC5" w:rsidP="00C16811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01DC5" w:rsidRPr="00246D38" w:rsidRDefault="00201DC5" w:rsidP="00C714E0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  <w:sectPr w:rsidR="00201DC5" w:rsidRPr="00246D38" w:rsidSect="00D11DC7">
          <w:footerReference w:type="even" r:id="rId8"/>
          <w:footerReference w:type="default" r:id="rId9"/>
          <w:type w:val="continuous"/>
          <w:pgSz w:w="16838" w:h="11906" w:orient="landscape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201DC5" w:rsidRPr="00246D38" w:rsidRDefault="00201DC5" w:rsidP="00201DC5">
      <w:pPr>
        <w:shd w:val="clear" w:color="auto" w:fill="FFFFFF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  <w:r w:rsidRPr="00246D38">
        <w:rPr>
          <w:b/>
          <w:sz w:val="28"/>
          <w:szCs w:val="28"/>
        </w:rPr>
        <w:lastRenderedPageBreak/>
        <w:t>Литература</w:t>
      </w:r>
    </w:p>
    <w:p w:rsidR="00201DC5" w:rsidRPr="00246D38" w:rsidRDefault="00201DC5" w:rsidP="00201DC5">
      <w:pPr>
        <w:shd w:val="clear" w:color="auto" w:fill="FFFFFF"/>
        <w:autoSpaceDE w:val="0"/>
        <w:autoSpaceDN w:val="0"/>
        <w:adjustRightInd w:val="0"/>
        <w:ind w:left="720"/>
        <w:jc w:val="center"/>
        <w:rPr>
          <w:b/>
          <w:sz w:val="28"/>
          <w:szCs w:val="28"/>
        </w:rPr>
      </w:pPr>
    </w:p>
    <w:p w:rsidR="00201DC5" w:rsidRPr="00CF1477" w:rsidRDefault="00201DC5" w:rsidP="00C714E0">
      <w:pPr>
        <w:numPr>
          <w:ilvl w:val="0"/>
          <w:numId w:val="47"/>
        </w:numPr>
        <w:ind w:left="567" w:hanging="567"/>
        <w:jc w:val="both"/>
        <w:rPr>
          <w:sz w:val="28"/>
          <w:szCs w:val="28"/>
        </w:rPr>
      </w:pPr>
      <w:r w:rsidRPr="00CF1477">
        <w:rPr>
          <w:sz w:val="28"/>
          <w:szCs w:val="28"/>
        </w:rPr>
        <w:t>Федеральный компонент государственного стандарта общего образ</w:t>
      </w:r>
      <w:r w:rsidRPr="00CF1477">
        <w:rPr>
          <w:sz w:val="28"/>
          <w:szCs w:val="28"/>
        </w:rPr>
        <w:t>о</w:t>
      </w:r>
      <w:r w:rsidRPr="00CF1477">
        <w:rPr>
          <w:sz w:val="28"/>
          <w:szCs w:val="28"/>
        </w:rPr>
        <w:t xml:space="preserve">вания. Часть II. </w:t>
      </w:r>
      <w:hyperlink r:id="rId10" w:history="1">
        <w:r w:rsidRPr="00AF76F9">
          <w:rPr>
            <w:rStyle w:val="aff"/>
            <w:sz w:val="28"/>
            <w:szCs w:val="28"/>
          </w:rPr>
          <w:t>http://www.ed.gov.ru/ob-edu/noc/rub/standart/p2/1288</w:t>
        </w:r>
      </w:hyperlink>
      <w:r w:rsidRPr="00CF1477">
        <w:rPr>
          <w:sz w:val="28"/>
          <w:szCs w:val="28"/>
        </w:rPr>
        <w:t xml:space="preserve"> </w:t>
      </w:r>
    </w:p>
    <w:p w:rsidR="00201DC5" w:rsidRPr="00201DC5" w:rsidRDefault="00201DC5" w:rsidP="00C714E0">
      <w:pPr>
        <w:numPr>
          <w:ilvl w:val="0"/>
          <w:numId w:val="47"/>
        </w:numPr>
        <w:ind w:left="567" w:hanging="567"/>
        <w:jc w:val="both"/>
        <w:rPr>
          <w:sz w:val="28"/>
          <w:szCs w:val="28"/>
        </w:rPr>
      </w:pPr>
      <w:r w:rsidRPr="00246D38">
        <w:rPr>
          <w:sz w:val="28"/>
          <w:szCs w:val="28"/>
        </w:rPr>
        <w:t>Закон</w:t>
      </w:r>
      <w:r w:rsidRPr="00201DC5">
        <w:rPr>
          <w:sz w:val="28"/>
          <w:szCs w:val="28"/>
        </w:rPr>
        <w:t xml:space="preserve"> </w:t>
      </w:r>
      <w:r w:rsidRPr="00246D38">
        <w:rPr>
          <w:sz w:val="28"/>
          <w:szCs w:val="28"/>
        </w:rPr>
        <w:t>Российской</w:t>
      </w:r>
      <w:r w:rsidRPr="00201DC5">
        <w:rPr>
          <w:sz w:val="28"/>
          <w:szCs w:val="28"/>
        </w:rPr>
        <w:t xml:space="preserve"> </w:t>
      </w:r>
      <w:r w:rsidRPr="00246D38">
        <w:rPr>
          <w:sz w:val="28"/>
          <w:szCs w:val="28"/>
        </w:rPr>
        <w:t>Федерации</w:t>
      </w:r>
      <w:r w:rsidRPr="00201DC5">
        <w:rPr>
          <w:sz w:val="28"/>
          <w:szCs w:val="28"/>
        </w:rPr>
        <w:t xml:space="preserve"> «</w:t>
      </w:r>
      <w:r w:rsidRPr="00246D38">
        <w:rPr>
          <w:sz w:val="28"/>
          <w:szCs w:val="28"/>
        </w:rPr>
        <w:t>Об</w:t>
      </w:r>
      <w:r w:rsidRPr="00201DC5">
        <w:rPr>
          <w:sz w:val="28"/>
          <w:szCs w:val="28"/>
        </w:rPr>
        <w:t xml:space="preserve"> </w:t>
      </w:r>
      <w:r w:rsidRPr="00246D38">
        <w:rPr>
          <w:sz w:val="28"/>
          <w:szCs w:val="28"/>
        </w:rPr>
        <w:t>образовании</w:t>
      </w:r>
      <w:r w:rsidRPr="00201DC5">
        <w:rPr>
          <w:sz w:val="28"/>
          <w:szCs w:val="28"/>
        </w:rPr>
        <w:t xml:space="preserve">» </w:t>
      </w:r>
      <w:hyperlink r:id="rId11" w:history="1">
        <w:r w:rsidRPr="00CF1477">
          <w:rPr>
            <w:rStyle w:val="aff"/>
            <w:sz w:val="28"/>
            <w:szCs w:val="28"/>
            <w:lang w:val="en-US"/>
          </w:rPr>
          <w:t>http</w:t>
        </w:r>
        <w:r w:rsidRPr="00201DC5">
          <w:rPr>
            <w:rStyle w:val="aff"/>
            <w:sz w:val="28"/>
            <w:szCs w:val="28"/>
          </w:rPr>
          <w:t>://</w:t>
        </w:r>
        <w:r w:rsidRPr="00246D38">
          <w:rPr>
            <w:rStyle w:val="aff"/>
            <w:sz w:val="28"/>
            <w:szCs w:val="28"/>
          </w:rPr>
          <w:t>умная</w:t>
        </w:r>
        <w:r w:rsidRPr="00201DC5">
          <w:rPr>
            <w:rStyle w:val="aff"/>
            <w:sz w:val="28"/>
            <w:szCs w:val="28"/>
          </w:rPr>
          <w:t>-</w:t>
        </w:r>
        <w:r w:rsidRPr="00246D38">
          <w:rPr>
            <w:rStyle w:val="aff"/>
            <w:sz w:val="28"/>
            <w:szCs w:val="28"/>
          </w:rPr>
          <w:t>школа</w:t>
        </w:r>
        <w:r w:rsidRPr="00201DC5">
          <w:rPr>
            <w:rStyle w:val="aff"/>
            <w:sz w:val="28"/>
            <w:szCs w:val="28"/>
          </w:rPr>
          <w:t>.</w:t>
        </w:r>
        <w:r w:rsidRPr="00246D38">
          <w:rPr>
            <w:rStyle w:val="aff"/>
            <w:sz w:val="28"/>
            <w:szCs w:val="28"/>
          </w:rPr>
          <w:t>рф</w:t>
        </w:r>
        <w:r w:rsidRPr="00201DC5">
          <w:rPr>
            <w:rStyle w:val="aff"/>
            <w:sz w:val="28"/>
            <w:szCs w:val="28"/>
          </w:rPr>
          <w:t>/</w:t>
        </w:r>
        <w:r w:rsidRPr="00CF1477">
          <w:rPr>
            <w:rStyle w:val="aff"/>
            <w:sz w:val="28"/>
            <w:szCs w:val="28"/>
            <w:lang w:val="en-US"/>
          </w:rPr>
          <w:t>wiki</w:t>
        </w:r>
        <w:r w:rsidRPr="00201DC5">
          <w:rPr>
            <w:rStyle w:val="aff"/>
            <w:sz w:val="28"/>
            <w:szCs w:val="28"/>
          </w:rPr>
          <w:t>/</w:t>
        </w:r>
        <w:r w:rsidRPr="00CF1477">
          <w:rPr>
            <w:rStyle w:val="aff"/>
            <w:sz w:val="28"/>
            <w:szCs w:val="28"/>
            <w:lang w:val="en-US"/>
          </w:rPr>
          <w:t>edu</w:t>
        </w:r>
        <w:r w:rsidRPr="00201DC5">
          <w:rPr>
            <w:rStyle w:val="aff"/>
            <w:sz w:val="28"/>
            <w:szCs w:val="28"/>
          </w:rPr>
          <w:t>/</w:t>
        </w:r>
        <w:r w:rsidRPr="00CF1477">
          <w:rPr>
            <w:rStyle w:val="aff"/>
            <w:sz w:val="28"/>
            <w:szCs w:val="28"/>
            <w:lang w:val="en-US"/>
          </w:rPr>
          <w:t>education</w:t>
        </w:r>
        <w:r w:rsidRPr="00201DC5">
          <w:rPr>
            <w:rStyle w:val="aff"/>
            <w:sz w:val="28"/>
            <w:szCs w:val="28"/>
          </w:rPr>
          <w:t>_</w:t>
        </w:r>
        <w:r w:rsidRPr="00CF1477">
          <w:rPr>
            <w:rStyle w:val="aff"/>
            <w:sz w:val="28"/>
            <w:szCs w:val="28"/>
            <w:lang w:val="en-US"/>
          </w:rPr>
          <w:t>law</w:t>
        </w:r>
        <w:r w:rsidRPr="00201DC5">
          <w:rPr>
            <w:rStyle w:val="aff"/>
            <w:sz w:val="28"/>
            <w:szCs w:val="28"/>
          </w:rPr>
          <w:t>/?</w:t>
        </w:r>
        <w:r w:rsidRPr="00CF1477">
          <w:rPr>
            <w:rStyle w:val="aff"/>
            <w:sz w:val="28"/>
            <w:szCs w:val="28"/>
            <w:lang w:val="en-US"/>
          </w:rPr>
          <w:t>utm</w:t>
        </w:r>
        <w:r w:rsidRPr="00201DC5">
          <w:rPr>
            <w:rStyle w:val="aff"/>
            <w:sz w:val="28"/>
            <w:szCs w:val="28"/>
          </w:rPr>
          <w:t>_</w:t>
        </w:r>
        <w:r w:rsidRPr="00CF1477">
          <w:rPr>
            <w:rStyle w:val="aff"/>
            <w:sz w:val="28"/>
            <w:szCs w:val="28"/>
            <w:lang w:val="en-US"/>
          </w:rPr>
          <w:t>source</w:t>
        </w:r>
        <w:r w:rsidRPr="00201DC5">
          <w:rPr>
            <w:rStyle w:val="aff"/>
            <w:sz w:val="28"/>
            <w:szCs w:val="28"/>
          </w:rPr>
          <w:t>=</w:t>
        </w:r>
        <w:r w:rsidRPr="00CF1477">
          <w:rPr>
            <w:rStyle w:val="aff"/>
            <w:sz w:val="28"/>
            <w:szCs w:val="28"/>
            <w:lang w:val="en-US"/>
          </w:rPr>
          <w:t>yandex</w:t>
        </w:r>
        <w:r w:rsidRPr="00201DC5">
          <w:rPr>
            <w:rStyle w:val="aff"/>
            <w:sz w:val="28"/>
            <w:szCs w:val="28"/>
          </w:rPr>
          <w:t>&amp;</w:t>
        </w:r>
        <w:r w:rsidRPr="00CF1477">
          <w:rPr>
            <w:rStyle w:val="aff"/>
            <w:sz w:val="28"/>
            <w:szCs w:val="28"/>
            <w:lang w:val="en-US"/>
          </w:rPr>
          <w:t>utm</w:t>
        </w:r>
        <w:r w:rsidRPr="00201DC5">
          <w:rPr>
            <w:rStyle w:val="aff"/>
            <w:sz w:val="28"/>
            <w:szCs w:val="28"/>
          </w:rPr>
          <w:t>_</w:t>
        </w:r>
        <w:r w:rsidRPr="00CF1477">
          <w:rPr>
            <w:rStyle w:val="aff"/>
            <w:sz w:val="28"/>
            <w:szCs w:val="28"/>
            <w:lang w:val="en-US"/>
          </w:rPr>
          <w:t>medium</w:t>
        </w:r>
        <w:r w:rsidRPr="00201DC5">
          <w:rPr>
            <w:rStyle w:val="aff"/>
            <w:sz w:val="28"/>
            <w:szCs w:val="28"/>
          </w:rPr>
          <w:t xml:space="preserve"> =</w:t>
        </w:r>
        <w:proofErr w:type="spellStart"/>
        <w:r w:rsidRPr="00CF1477">
          <w:rPr>
            <w:rStyle w:val="aff"/>
            <w:sz w:val="28"/>
            <w:szCs w:val="28"/>
            <w:lang w:val="en-US"/>
          </w:rPr>
          <w:t>cpc</w:t>
        </w:r>
        <w:proofErr w:type="spellEnd"/>
        <w:r w:rsidRPr="00201DC5">
          <w:rPr>
            <w:rStyle w:val="aff"/>
            <w:sz w:val="28"/>
            <w:szCs w:val="28"/>
          </w:rPr>
          <w:t>&amp;</w:t>
        </w:r>
        <w:proofErr w:type="spellStart"/>
        <w:r w:rsidRPr="00CF1477">
          <w:rPr>
            <w:rStyle w:val="aff"/>
            <w:sz w:val="28"/>
            <w:szCs w:val="28"/>
            <w:lang w:val="en-US"/>
          </w:rPr>
          <w:t>utm</w:t>
        </w:r>
        <w:proofErr w:type="spellEnd"/>
        <w:r w:rsidRPr="00201DC5">
          <w:rPr>
            <w:rStyle w:val="aff"/>
            <w:sz w:val="28"/>
            <w:szCs w:val="28"/>
          </w:rPr>
          <w:t>_</w:t>
        </w:r>
        <w:r w:rsidRPr="00CF1477">
          <w:rPr>
            <w:rStyle w:val="aff"/>
            <w:sz w:val="28"/>
            <w:szCs w:val="28"/>
            <w:lang w:val="en-US"/>
          </w:rPr>
          <w:t>content</w:t>
        </w:r>
        <w:r w:rsidRPr="00201DC5">
          <w:rPr>
            <w:rStyle w:val="aff"/>
            <w:sz w:val="28"/>
            <w:szCs w:val="28"/>
          </w:rPr>
          <w:t>=</w:t>
        </w:r>
        <w:proofErr w:type="spellStart"/>
        <w:r w:rsidRPr="00CF1477">
          <w:rPr>
            <w:rStyle w:val="aff"/>
            <w:sz w:val="28"/>
            <w:szCs w:val="28"/>
            <w:lang w:val="en-US"/>
          </w:rPr>
          <w:t>zakon</w:t>
        </w:r>
        <w:proofErr w:type="spellEnd"/>
        <w:r w:rsidRPr="00201DC5">
          <w:rPr>
            <w:rStyle w:val="aff"/>
            <w:sz w:val="28"/>
            <w:szCs w:val="28"/>
          </w:rPr>
          <w:t>_</w:t>
        </w:r>
        <w:r w:rsidRPr="00CF1477">
          <w:rPr>
            <w:rStyle w:val="aff"/>
            <w:sz w:val="28"/>
            <w:szCs w:val="28"/>
            <w:lang w:val="en-US"/>
          </w:rPr>
          <w:t>ob</w:t>
        </w:r>
        <w:r w:rsidRPr="00201DC5">
          <w:rPr>
            <w:rStyle w:val="aff"/>
            <w:sz w:val="28"/>
            <w:szCs w:val="28"/>
          </w:rPr>
          <w:t>_</w:t>
        </w:r>
        <w:proofErr w:type="spellStart"/>
        <w:r w:rsidRPr="00CF1477">
          <w:rPr>
            <w:rStyle w:val="aff"/>
            <w:sz w:val="28"/>
            <w:szCs w:val="28"/>
            <w:lang w:val="en-US"/>
          </w:rPr>
          <w:t>obrazovanii</w:t>
        </w:r>
        <w:proofErr w:type="spellEnd"/>
        <w:r w:rsidRPr="00201DC5">
          <w:rPr>
            <w:rStyle w:val="aff"/>
            <w:sz w:val="28"/>
            <w:szCs w:val="28"/>
          </w:rPr>
          <w:t>&amp;</w:t>
        </w:r>
        <w:proofErr w:type="spellStart"/>
        <w:r w:rsidRPr="00CF1477">
          <w:rPr>
            <w:rStyle w:val="aff"/>
            <w:sz w:val="28"/>
            <w:szCs w:val="28"/>
            <w:lang w:val="en-US"/>
          </w:rPr>
          <w:t>utm</w:t>
        </w:r>
        <w:proofErr w:type="spellEnd"/>
        <w:r w:rsidRPr="00201DC5">
          <w:rPr>
            <w:rStyle w:val="aff"/>
            <w:sz w:val="28"/>
            <w:szCs w:val="28"/>
          </w:rPr>
          <w:t>_</w:t>
        </w:r>
        <w:r w:rsidRPr="00CF1477">
          <w:rPr>
            <w:rStyle w:val="aff"/>
            <w:sz w:val="28"/>
            <w:szCs w:val="28"/>
            <w:lang w:val="en-US"/>
          </w:rPr>
          <w:t>campaign</w:t>
        </w:r>
        <w:r w:rsidRPr="00201DC5">
          <w:rPr>
            <w:rStyle w:val="aff"/>
            <w:sz w:val="28"/>
            <w:szCs w:val="28"/>
          </w:rPr>
          <w:t>=</w:t>
        </w:r>
        <w:proofErr w:type="spellStart"/>
        <w:r w:rsidRPr="00CF1477">
          <w:rPr>
            <w:rStyle w:val="aff"/>
            <w:sz w:val="28"/>
            <w:szCs w:val="28"/>
            <w:lang w:val="en-US"/>
          </w:rPr>
          <w:t>blondy</w:t>
        </w:r>
        <w:proofErr w:type="spellEnd"/>
      </w:hyperlink>
      <w:r w:rsidRPr="00201DC5">
        <w:rPr>
          <w:sz w:val="28"/>
          <w:szCs w:val="28"/>
        </w:rPr>
        <w:t xml:space="preserve"> </w:t>
      </w:r>
    </w:p>
    <w:p w:rsidR="00201DC5" w:rsidRPr="00246D38" w:rsidRDefault="00201DC5" w:rsidP="00C714E0">
      <w:pPr>
        <w:numPr>
          <w:ilvl w:val="0"/>
          <w:numId w:val="47"/>
        </w:numPr>
        <w:ind w:left="567" w:hanging="567"/>
        <w:jc w:val="both"/>
        <w:rPr>
          <w:sz w:val="28"/>
          <w:szCs w:val="28"/>
        </w:rPr>
      </w:pPr>
      <w:r w:rsidRPr="00246D38">
        <w:rPr>
          <w:sz w:val="28"/>
          <w:szCs w:val="28"/>
        </w:rPr>
        <w:t xml:space="preserve">Приоритетный национальный проект «Образование»  </w:t>
      </w:r>
      <w:hyperlink r:id="rId12" w:history="1">
        <w:r w:rsidRPr="00246D38">
          <w:rPr>
            <w:rStyle w:val="aff"/>
            <w:sz w:val="28"/>
            <w:szCs w:val="28"/>
          </w:rPr>
          <w:t>http://www.rost.ru/education.shtml</w:t>
        </w:r>
      </w:hyperlink>
      <w:r w:rsidRPr="00246D38">
        <w:rPr>
          <w:sz w:val="28"/>
          <w:szCs w:val="28"/>
        </w:rPr>
        <w:t xml:space="preserve"> </w:t>
      </w:r>
    </w:p>
    <w:p w:rsidR="00201DC5" w:rsidRPr="00246D38" w:rsidRDefault="00201DC5" w:rsidP="00C714E0">
      <w:pPr>
        <w:numPr>
          <w:ilvl w:val="0"/>
          <w:numId w:val="47"/>
        </w:numPr>
        <w:ind w:left="567" w:hanging="567"/>
        <w:jc w:val="both"/>
        <w:rPr>
          <w:sz w:val="28"/>
          <w:szCs w:val="28"/>
        </w:rPr>
      </w:pPr>
      <w:r w:rsidRPr="00246D38">
        <w:rPr>
          <w:sz w:val="28"/>
          <w:szCs w:val="28"/>
        </w:rPr>
        <w:t xml:space="preserve">Национальная образовательная инициатива «Наша новая школа» </w:t>
      </w:r>
      <w:hyperlink r:id="rId13" w:history="1">
        <w:r w:rsidRPr="00246D38">
          <w:rPr>
            <w:rStyle w:val="aff"/>
            <w:sz w:val="28"/>
            <w:szCs w:val="28"/>
          </w:rPr>
          <w:t>http://президент.рф/news/6683</w:t>
        </w:r>
      </w:hyperlink>
      <w:r w:rsidRPr="00246D38">
        <w:rPr>
          <w:sz w:val="28"/>
          <w:szCs w:val="28"/>
        </w:rPr>
        <w:t xml:space="preserve"> </w:t>
      </w:r>
    </w:p>
    <w:p w:rsidR="00201DC5" w:rsidRPr="00246D38" w:rsidRDefault="00201DC5" w:rsidP="00C714E0">
      <w:pPr>
        <w:pStyle w:val="23"/>
        <w:numPr>
          <w:ilvl w:val="0"/>
          <w:numId w:val="47"/>
        </w:numPr>
        <w:spacing w:after="0" w:line="240" w:lineRule="auto"/>
        <w:ind w:left="567" w:hanging="567"/>
        <w:jc w:val="both"/>
        <w:rPr>
          <w:sz w:val="28"/>
          <w:szCs w:val="28"/>
          <w:u w:val="single"/>
        </w:rPr>
      </w:pPr>
      <w:r w:rsidRPr="00246D38">
        <w:rPr>
          <w:sz w:val="28"/>
          <w:szCs w:val="28"/>
        </w:rPr>
        <w:t>Концепция национальной образовательной политики РФ (приказ МО РФ от 3.8.2006 г., № 201)</w:t>
      </w:r>
      <w:r w:rsidRPr="00246D38">
        <w:rPr>
          <w:sz w:val="28"/>
          <w:szCs w:val="28"/>
          <w:u w:val="single"/>
        </w:rPr>
        <w:t xml:space="preserve"> </w:t>
      </w:r>
      <w:hyperlink r:id="rId14" w:history="1">
        <w:r w:rsidRPr="00246D38">
          <w:rPr>
            <w:rStyle w:val="aff"/>
            <w:sz w:val="28"/>
            <w:szCs w:val="28"/>
          </w:rPr>
          <w:t>http://www.edu.ru/db-mon/mo/Data/d_06/prm201-1.htm</w:t>
        </w:r>
      </w:hyperlink>
      <w:r w:rsidRPr="00246D38">
        <w:rPr>
          <w:sz w:val="28"/>
          <w:szCs w:val="28"/>
          <w:u w:val="single"/>
        </w:rPr>
        <w:t xml:space="preserve"> </w:t>
      </w:r>
    </w:p>
    <w:p w:rsidR="00201DC5" w:rsidRPr="00876B39" w:rsidRDefault="00201DC5" w:rsidP="00C714E0">
      <w:pPr>
        <w:numPr>
          <w:ilvl w:val="0"/>
          <w:numId w:val="47"/>
        </w:numPr>
        <w:tabs>
          <w:tab w:val="left" w:pos="1276"/>
        </w:tabs>
        <w:ind w:left="567" w:hanging="567"/>
        <w:jc w:val="both"/>
        <w:rPr>
          <w:sz w:val="28"/>
          <w:szCs w:val="28"/>
        </w:rPr>
      </w:pPr>
      <w:r w:rsidRPr="00876B39">
        <w:rPr>
          <w:sz w:val="28"/>
          <w:szCs w:val="28"/>
        </w:rPr>
        <w:t xml:space="preserve">Приказ МО РФ от </w:t>
      </w:r>
      <w:r w:rsidRPr="00876B39">
        <w:rPr>
          <w:sz w:val="28"/>
          <w:szCs w:val="28"/>
          <w:u w:val="single"/>
        </w:rPr>
        <w:t>5.03.2004 г. №1089</w:t>
      </w:r>
      <w:r w:rsidRPr="00876B39">
        <w:rPr>
          <w:sz w:val="28"/>
          <w:szCs w:val="28"/>
        </w:rPr>
        <w:t xml:space="preserve"> «Об утверждении фед</w:t>
      </w:r>
      <w:r w:rsidRPr="00876B39">
        <w:rPr>
          <w:sz w:val="28"/>
          <w:szCs w:val="28"/>
        </w:rPr>
        <w:t>е</w:t>
      </w:r>
      <w:r w:rsidRPr="00876B39">
        <w:rPr>
          <w:sz w:val="28"/>
          <w:szCs w:val="28"/>
        </w:rPr>
        <w:t>рального компонента государственных стандартов начального общ</w:t>
      </w:r>
      <w:r w:rsidRPr="00876B39">
        <w:rPr>
          <w:sz w:val="28"/>
          <w:szCs w:val="28"/>
        </w:rPr>
        <w:t>е</w:t>
      </w:r>
      <w:r w:rsidRPr="00876B39">
        <w:rPr>
          <w:sz w:val="28"/>
          <w:szCs w:val="28"/>
        </w:rPr>
        <w:t xml:space="preserve">го, основного общего и среднего (полного) общего образования» </w:t>
      </w:r>
      <w:hyperlink r:id="rId15" w:history="1">
        <w:r w:rsidRPr="00876B39">
          <w:rPr>
            <w:rStyle w:val="aff"/>
            <w:sz w:val="28"/>
            <w:szCs w:val="28"/>
          </w:rPr>
          <w:t>http://www.edu.ru/db/mo/Data/d_04/1089.html</w:t>
        </w:r>
      </w:hyperlink>
      <w:r w:rsidRPr="00876B39">
        <w:rPr>
          <w:sz w:val="28"/>
          <w:szCs w:val="28"/>
        </w:rPr>
        <w:t xml:space="preserve"> </w:t>
      </w:r>
    </w:p>
    <w:p w:rsidR="00201DC5" w:rsidRPr="00246D38" w:rsidRDefault="00201DC5" w:rsidP="00C714E0">
      <w:pPr>
        <w:pStyle w:val="23"/>
        <w:numPr>
          <w:ilvl w:val="0"/>
          <w:numId w:val="47"/>
        </w:numPr>
        <w:spacing w:after="0" w:line="240" w:lineRule="auto"/>
        <w:ind w:left="567" w:hanging="567"/>
        <w:jc w:val="both"/>
        <w:rPr>
          <w:sz w:val="28"/>
          <w:szCs w:val="28"/>
          <w:u w:val="single"/>
        </w:rPr>
      </w:pPr>
      <w:r w:rsidRPr="00246D38">
        <w:rPr>
          <w:sz w:val="28"/>
          <w:szCs w:val="28"/>
        </w:rPr>
        <w:t>Приказ МО РФ от 1</w:t>
      </w:r>
      <w:r w:rsidRPr="00246D38">
        <w:rPr>
          <w:sz w:val="28"/>
          <w:szCs w:val="28"/>
          <w:u w:val="single"/>
        </w:rPr>
        <w:t>9.03.2004 г. №1312</w:t>
      </w:r>
      <w:r w:rsidRPr="00246D38">
        <w:rPr>
          <w:sz w:val="28"/>
          <w:szCs w:val="28"/>
        </w:rPr>
        <w:t xml:space="preserve"> «Об утверждении федеральн</w:t>
      </w:r>
      <w:r w:rsidRPr="00246D38">
        <w:rPr>
          <w:sz w:val="28"/>
          <w:szCs w:val="28"/>
        </w:rPr>
        <w:t>о</w:t>
      </w:r>
      <w:r w:rsidRPr="00246D38">
        <w:rPr>
          <w:sz w:val="28"/>
          <w:szCs w:val="28"/>
        </w:rPr>
        <w:t>го базисного учебного плана и примерных учебных планов для общ</w:t>
      </w:r>
      <w:r w:rsidRPr="00246D38">
        <w:rPr>
          <w:sz w:val="28"/>
          <w:szCs w:val="28"/>
        </w:rPr>
        <w:t>е</w:t>
      </w:r>
      <w:r w:rsidRPr="00246D38">
        <w:rPr>
          <w:sz w:val="28"/>
          <w:szCs w:val="28"/>
        </w:rPr>
        <w:t xml:space="preserve">образовательных учреждений РФ, реализующих программы общего образования» </w:t>
      </w:r>
      <w:hyperlink r:id="rId16" w:history="1">
        <w:r w:rsidRPr="00AF76F9">
          <w:rPr>
            <w:rStyle w:val="aff"/>
            <w:sz w:val="28"/>
            <w:szCs w:val="28"/>
          </w:rPr>
          <w:t>http://mku-uoor.ucoz.ru/news/vyshel_novyj_prikaz_mo_rf_o_vnesenii_izmenenij_v_bup_rf_ot_09_03_2004g_1312/2012-02-17-23</w:t>
        </w:r>
      </w:hyperlink>
      <w:r>
        <w:rPr>
          <w:sz w:val="28"/>
          <w:szCs w:val="28"/>
        </w:rPr>
        <w:t xml:space="preserve"> </w:t>
      </w:r>
    </w:p>
    <w:p w:rsidR="00201DC5" w:rsidRPr="00246D38" w:rsidRDefault="00201DC5" w:rsidP="00C714E0">
      <w:pPr>
        <w:pStyle w:val="23"/>
        <w:numPr>
          <w:ilvl w:val="0"/>
          <w:numId w:val="47"/>
        </w:numPr>
        <w:spacing w:after="0" w:line="240" w:lineRule="auto"/>
        <w:ind w:left="567" w:hanging="567"/>
        <w:jc w:val="both"/>
        <w:rPr>
          <w:sz w:val="28"/>
          <w:szCs w:val="28"/>
          <w:u w:val="single"/>
        </w:rPr>
      </w:pPr>
      <w:r w:rsidRPr="00246D38">
        <w:rPr>
          <w:sz w:val="28"/>
          <w:szCs w:val="28"/>
        </w:rPr>
        <w:t xml:space="preserve">Письмо Департамента государственной политики в образовании </w:t>
      </w:r>
      <w:proofErr w:type="spellStart"/>
      <w:r w:rsidRPr="00246D38">
        <w:rPr>
          <w:sz w:val="28"/>
          <w:szCs w:val="28"/>
        </w:rPr>
        <w:t>Минобрнауки</w:t>
      </w:r>
      <w:proofErr w:type="spellEnd"/>
      <w:r w:rsidRPr="00246D38">
        <w:rPr>
          <w:sz w:val="28"/>
          <w:szCs w:val="28"/>
        </w:rPr>
        <w:t xml:space="preserve"> России от </w:t>
      </w:r>
      <w:r w:rsidRPr="00246D38">
        <w:rPr>
          <w:sz w:val="28"/>
          <w:szCs w:val="28"/>
          <w:u w:val="single"/>
        </w:rPr>
        <w:t>07.07.2005 г. №03-1263</w:t>
      </w:r>
      <w:r w:rsidRPr="00246D38">
        <w:rPr>
          <w:sz w:val="28"/>
          <w:szCs w:val="28"/>
        </w:rPr>
        <w:t xml:space="preserve"> «О примерных програ</w:t>
      </w:r>
      <w:r w:rsidRPr="00246D38">
        <w:rPr>
          <w:sz w:val="28"/>
          <w:szCs w:val="28"/>
        </w:rPr>
        <w:t>м</w:t>
      </w:r>
      <w:r w:rsidRPr="00246D38">
        <w:rPr>
          <w:sz w:val="28"/>
          <w:szCs w:val="28"/>
        </w:rPr>
        <w:t>мах по учебным предметам федерального базисного учебного плана»</w:t>
      </w:r>
      <w:r>
        <w:rPr>
          <w:sz w:val="28"/>
          <w:szCs w:val="28"/>
        </w:rPr>
        <w:t xml:space="preserve"> </w:t>
      </w:r>
      <w:hyperlink r:id="rId17" w:history="1">
        <w:r w:rsidRPr="00AF76F9">
          <w:rPr>
            <w:rStyle w:val="aff"/>
            <w:sz w:val="28"/>
            <w:szCs w:val="28"/>
          </w:rPr>
          <w:t>http://edu.of.ru/isiorao/default.asp?ob_no=30520</w:t>
        </w:r>
      </w:hyperlink>
      <w:r>
        <w:rPr>
          <w:sz w:val="28"/>
          <w:szCs w:val="28"/>
        </w:rPr>
        <w:t xml:space="preserve"> </w:t>
      </w:r>
    </w:p>
    <w:p w:rsidR="00201DC5" w:rsidRPr="00246D38" w:rsidRDefault="00201DC5" w:rsidP="00C714E0">
      <w:pPr>
        <w:pStyle w:val="23"/>
        <w:numPr>
          <w:ilvl w:val="0"/>
          <w:numId w:val="47"/>
        </w:numPr>
        <w:spacing w:after="0" w:line="240" w:lineRule="auto"/>
        <w:ind w:left="567" w:hanging="567"/>
        <w:jc w:val="both"/>
        <w:rPr>
          <w:sz w:val="28"/>
          <w:szCs w:val="28"/>
        </w:rPr>
      </w:pPr>
      <w:proofErr w:type="gramStart"/>
      <w:r w:rsidRPr="00246D38">
        <w:rPr>
          <w:sz w:val="28"/>
          <w:szCs w:val="28"/>
        </w:rPr>
        <w:t>Приказ Министерства образования и науки Российской Федерации (</w:t>
      </w:r>
      <w:proofErr w:type="spellStart"/>
      <w:r w:rsidRPr="00246D38">
        <w:rPr>
          <w:sz w:val="28"/>
          <w:szCs w:val="28"/>
        </w:rPr>
        <w:t>Минобрнауки</w:t>
      </w:r>
      <w:proofErr w:type="spellEnd"/>
      <w:r w:rsidRPr="00246D38">
        <w:rPr>
          <w:sz w:val="28"/>
          <w:szCs w:val="28"/>
        </w:rPr>
        <w:t xml:space="preserve"> России) от 27 декабря 2011 г. № 2885 «Об утвержд</w:t>
      </w:r>
      <w:r w:rsidRPr="00246D38">
        <w:rPr>
          <w:sz w:val="28"/>
          <w:szCs w:val="28"/>
        </w:rPr>
        <w:t>е</w:t>
      </w:r>
      <w:r w:rsidRPr="00246D38">
        <w:rPr>
          <w:sz w:val="28"/>
          <w:szCs w:val="28"/>
        </w:rPr>
        <w:t>нии федеральных перечней учебников, рекомендованных (допуще</w:t>
      </w:r>
      <w:r w:rsidRPr="00246D38">
        <w:rPr>
          <w:sz w:val="28"/>
          <w:szCs w:val="28"/>
        </w:rPr>
        <w:t>н</w:t>
      </w:r>
      <w:r w:rsidRPr="00246D38">
        <w:rPr>
          <w:sz w:val="28"/>
          <w:szCs w:val="28"/>
        </w:rPr>
        <w:t>ных) к использованию в образовательном процессе в образовательных учреждениях, реализующих образовательные программы общего о</w:t>
      </w:r>
      <w:r w:rsidRPr="00246D38">
        <w:rPr>
          <w:sz w:val="28"/>
          <w:szCs w:val="28"/>
        </w:rPr>
        <w:t>б</w:t>
      </w:r>
      <w:r w:rsidRPr="00246D38">
        <w:rPr>
          <w:sz w:val="28"/>
          <w:szCs w:val="28"/>
        </w:rPr>
        <w:t xml:space="preserve">разования и имеющих государственную аккредитацию, на 2012/2013 учебный год» </w:t>
      </w:r>
      <w:hyperlink r:id="rId18" w:history="1">
        <w:r w:rsidRPr="00AF76F9">
          <w:rPr>
            <w:rStyle w:val="aff"/>
            <w:sz w:val="28"/>
            <w:szCs w:val="28"/>
          </w:rPr>
          <w:t>http://schoolguide.ru/index.php/obzory/351-list-2012-2013.html</w:t>
        </w:r>
      </w:hyperlink>
      <w:r w:rsidRPr="00246D38">
        <w:rPr>
          <w:sz w:val="28"/>
          <w:szCs w:val="28"/>
        </w:rPr>
        <w:t xml:space="preserve"> </w:t>
      </w:r>
      <w:proofErr w:type="gramEnd"/>
    </w:p>
    <w:p w:rsidR="00201DC5" w:rsidRPr="00246D38" w:rsidRDefault="00201DC5" w:rsidP="00C714E0">
      <w:pPr>
        <w:pStyle w:val="23"/>
        <w:numPr>
          <w:ilvl w:val="0"/>
          <w:numId w:val="47"/>
        </w:numPr>
        <w:spacing w:after="0" w:line="240" w:lineRule="auto"/>
        <w:ind w:left="567" w:hanging="567"/>
        <w:jc w:val="both"/>
        <w:rPr>
          <w:sz w:val="28"/>
          <w:szCs w:val="28"/>
        </w:rPr>
      </w:pPr>
      <w:r w:rsidRPr="00246D38">
        <w:rPr>
          <w:bCs/>
          <w:sz w:val="28"/>
          <w:szCs w:val="28"/>
        </w:rPr>
        <w:t>Требования к оснащению образовательного процесса в соотве</w:t>
      </w:r>
      <w:r w:rsidRPr="00246D38">
        <w:rPr>
          <w:bCs/>
          <w:sz w:val="28"/>
          <w:szCs w:val="28"/>
        </w:rPr>
        <w:t>т</w:t>
      </w:r>
      <w:r w:rsidRPr="00246D38">
        <w:rPr>
          <w:bCs/>
          <w:sz w:val="28"/>
          <w:szCs w:val="28"/>
        </w:rPr>
        <w:t>ствии с содержательным наполнением учебных предметов федерального ко</w:t>
      </w:r>
      <w:r w:rsidRPr="00246D38">
        <w:rPr>
          <w:bCs/>
          <w:sz w:val="28"/>
          <w:szCs w:val="28"/>
        </w:rPr>
        <w:t>м</w:t>
      </w:r>
      <w:r w:rsidRPr="00246D38">
        <w:rPr>
          <w:bCs/>
          <w:sz w:val="28"/>
          <w:szCs w:val="28"/>
        </w:rPr>
        <w:t>понента государственного стандарта общего образования</w:t>
      </w:r>
      <w:r>
        <w:rPr>
          <w:bCs/>
          <w:sz w:val="28"/>
          <w:szCs w:val="28"/>
        </w:rPr>
        <w:t xml:space="preserve"> </w:t>
      </w:r>
      <w:hyperlink r:id="rId19" w:history="1">
        <w:r w:rsidRPr="00AF76F9">
          <w:rPr>
            <w:rStyle w:val="aff"/>
            <w:sz w:val="28"/>
            <w:szCs w:val="28"/>
          </w:rPr>
          <w:t xml:space="preserve">http://www.ed.gov.ru/d/ob-edu/noc/rub/standart/mt/20. </w:t>
        </w:r>
        <w:proofErr w:type="spellStart"/>
        <w:r w:rsidRPr="00AF76F9">
          <w:rPr>
            <w:rStyle w:val="aff"/>
            <w:sz w:val="28"/>
            <w:szCs w:val="28"/>
          </w:rPr>
          <w:t>doc</w:t>
        </w:r>
        <w:proofErr w:type="spellEnd"/>
      </w:hyperlink>
      <w:r w:rsidRPr="00246D38">
        <w:rPr>
          <w:sz w:val="28"/>
          <w:szCs w:val="28"/>
        </w:rPr>
        <w:t xml:space="preserve"> </w:t>
      </w:r>
    </w:p>
    <w:p w:rsidR="00201DC5" w:rsidRPr="00246D38" w:rsidRDefault="00201DC5" w:rsidP="00C714E0">
      <w:pPr>
        <w:numPr>
          <w:ilvl w:val="0"/>
          <w:numId w:val="47"/>
        </w:numPr>
        <w:ind w:left="567" w:hanging="567"/>
        <w:jc w:val="both"/>
        <w:rPr>
          <w:sz w:val="28"/>
          <w:szCs w:val="28"/>
        </w:rPr>
      </w:pPr>
      <w:r w:rsidRPr="00246D38">
        <w:rPr>
          <w:sz w:val="28"/>
          <w:szCs w:val="28"/>
        </w:rPr>
        <w:t>Рекомендации  по организации профильного обучения на основе индивидуальных учебных планов обучающихся», мет</w:t>
      </w:r>
      <w:proofErr w:type="gramStart"/>
      <w:r w:rsidRPr="00246D38">
        <w:rPr>
          <w:sz w:val="28"/>
          <w:szCs w:val="28"/>
        </w:rPr>
        <w:t>.</w:t>
      </w:r>
      <w:proofErr w:type="gramEnd"/>
      <w:r w:rsidRPr="00246D38">
        <w:rPr>
          <w:sz w:val="28"/>
          <w:szCs w:val="28"/>
        </w:rPr>
        <w:t xml:space="preserve"> </w:t>
      </w:r>
      <w:proofErr w:type="gramStart"/>
      <w:r w:rsidRPr="00246D38">
        <w:rPr>
          <w:sz w:val="28"/>
          <w:szCs w:val="28"/>
        </w:rPr>
        <w:t>п</w:t>
      </w:r>
      <w:proofErr w:type="gramEnd"/>
      <w:r w:rsidRPr="00246D38">
        <w:rPr>
          <w:sz w:val="28"/>
          <w:szCs w:val="28"/>
        </w:rPr>
        <w:t xml:space="preserve">исьмо </w:t>
      </w:r>
      <w:r w:rsidRPr="00246D38">
        <w:rPr>
          <w:sz w:val="28"/>
          <w:szCs w:val="28"/>
        </w:rPr>
        <w:lastRenderedPageBreak/>
        <w:t>Департ</w:t>
      </w:r>
      <w:r w:rsidRPr="00246D38">
        <w:rPr>
          <w:sz w:val="28"/>
          <w:szCs w:val="28"/>
        </w:rPr>
        <w:t>а</w:t>
      </w:r>
      <w:r w:rsidRPr="00246D38">
        <w:rPr>
          <w:sz w:val="28"/>
          <w:szCs w:val="28"/>
        </w:rPr>
        <w:t xml:space="preserve">мента общего и дошкольного образования  МО  России от 20.04.2004 № 14-51-102/13) </w:t>
      </w:r>
      <w:hyperlink r:id="rId20" w:history="1">
        <w:r w:rsidRPr="00246D38">
          <w:rPr>
            <w:rStyle w:val="aff"/>
            <w:sz w:val="28"/>
            <w:szCs w:val="28"/>
          </w:rPr>
          <w:t>http://www.internet-school.ru/documents/documents565</w:t>
        </w:r>
      </w:hyperlink>
      <w:r w:rsidRPr="00246D38">
        <w:rPr>
          <w:sz w:val="28"/>
          <w:szCs w:val="28"/>
        </w:rPr>
        <w:t xml:space="preserve"> </w:t>
      </w:r>
    </w:p>
    <w:p w:rsidR="00201DC5" w:rsidRPr="00246D38" w:rsidRDefault="00201DC5" w:rsidP="00C714E0">
      <w:pPr>
        <w:numPr>
          <w:ilvl w:val="0"/>
          <w:numId w:val="47"/>
        </w:numPr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246D38">
        <w:rPr>
          <w:sz w:val="28"/>
          <w:szCs w:val="28"/>
        </w:rPr>
        <w:t>О «Перечне профессий (специальностей) общеобразовательных учр</w:t>
      </w:r>
      <w:r w:rsidRPr="00246D38">
        <w:rPr>
          <w:sz w:val="28"/>
          <w:szCs w:val="28"/>
        </w:rPr>
        <w:t>е</w:t>
      </w:r>
      <w:r w:rsidRPr="00246D38">
        <w:rPr>
          <w:sz w:val="28"/>
          <w:szCs w:val="28"/>
        </w:rPr>
        <w:t>ждений». Письмо Департамента государственной политики в образ</w:t>
      </w:r>
      <w:r w:rsidRPr="00246D38">
        <w:rPr>
          <w:sz w:val="28"/>
          <w:szCs w:val="28"/>
        </w:rPr>
        <w:t>о</w:t>
      </w:r>
      <w:r w:rsidRPr="00246D38">
        <w:rPr>
          <w:sz w:val="28"/>
          <w:szCs w:val="28"/>
        </w:rPr>
        <w:t xml:space="preserve">вании </w:t>
      </w:r>
      <w:proofErr w:type="spellStart"/>
      <w:r w:rsidRPr="00246D38">
        <w:rPr>
          <w:sz w:val="28"/>
          <w:szCs w:val="28"/>
        </w:rPr>
        <w:t>Минобрнауки</w:t>
      </w:r>
      <w:proofErr w:type="spellEnd"/>
      <w:r w:rsidRPr="00246D38">
        <w:rPr>
          <w:sz w:val="28"/>
          <w:szCs w:val="28"/>
        </w:rPr>
        <w:t xml:space="preserve"> России. От 21.06.2006г. № 03-1508. </w:t>
      </w:r>
      <w:hyperlink r:id="rId21" w:history="1">
        <w:r w:rsidRPr="00246D38">
          <w:rPr>
            <w:rStyle w:val="aff"/>
            <w:sz w:val="28"/>
            <w:szCs w:val="28"/>
          </w:rPr>
          <w:t>http://www.businesspravo.ru/Docum/DocumShow_DocumID_118531.html</w:t>
        </w:r>
      </w:hyperlink>
      <w:r w:rsidRPr="00246D38">
        <w:rPr>
          <w:sz w:val="28"/>
          <w:szCs w:val="28"/>
        </w:rPr>
        <w:t xml:space="preserve"> </w:t>
      </w:r>
    </w:p>
    <w:p w:rsidR="00201DC5" w:rsidRPr="008B2E7A" w:rsidRDefault="00201DC5" w:rsidP="00C714E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8B2E7A">
        <w:rPr>
          <w:sz w:val="28"/>
          <w:szCs w:val="28"/>
        </w:rPr>
        <w:t>«Общероссийский классификатор профессий рабочих, должностей служащих тарифных разрядов» (ОК 016-94)</w:t>
      </w:r>
      <w:r w:rsidRPr="008B2E7A">
        <w:rPr>
          <w:bCs/>
          <w:iCs/>
          <w:sz w:val="28"/>
          <w:szCs w:val="28"/>
        </w:rPr>
        <w:t xml:space="preserve"> </w:t>
      </w:r>
      <w:hyperlink r:id="rId22" w:history="1">
        <w:r w:rsidRPr="008B2E7A">
          <w:rPr>
            <w:rStyle w:val="aff"/>
            <w:bCs/>
            <w:iCs/>
            <w:sz w:val="28"/>
            <w:szCs w:val="28"/>
          </w:rPr>
          <w:t>http://www.bestpravo.ru/federalnoje/ew-pravo/e2w.htm</w:t>
        </w:r>
      </w:hyperlink>
      <w:r w:rsidRPr="008B2E7A">
        <w:rPr>
          <w:bCs/>
          <w:iCs/>
          <w:sz w:val="28"/>
          <w:szCs w:val="28"/>
        </w:rPr>
        <w:t xml:space="preserve"> </w:t>
      </w:r>
    </w:p>
    <w:p w:rsidR="00201DC5" w:rsidRPr="008B2E7A" w:rsidRDefault="00201DC5" w:rsidP="00C714E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8B2E7A">
        <w:rPr>
          <w:bCs/>
          <w:color w:val="000000"/>
          <w:sz w:val="28"/>
          <w:szCs w:val="28"/>
        </w:rPr>
        <w:t xml:space="preserve">Симоненко, В.Д. </w:t>
      </w:r>
      <w:r w:rsidRPr="008B2E7A">
        <w:rPr>
          <w:color w:val="000000"/>
          <w:sz w:val="28"/>
          <w:szCs w:val="28"/>
        </w:rPr>
        <w:t>Программа начального и основного общего образ</w:t>
      </w:r>
      <w:r w:rsidRPr="008B2E7A">
        <w:rPr>
          <w:color w:val="000000"/>
          <w:sz w:val="28"/>
          <w:szCs w:val="28"/>
        </w:rPr>
        <w:t>о</w:t>
      </w:r>
      <w:r w:rsidRPr="008B2E7A">
        <w:rPr>
          <w:color w:val="000000"/>
          <w:sz w:val="28"/>
          <w:szCs w:val="28"/>
        </w:rPr>
        <w:t xml:space="preserve">вания [Текст]: Сборник / </w:t>
      </w:r>
      <w:r w:rsidRPr="008B2E7A">
        <w:rPr>
          <w:bCs/>
          <w:color w:val="000000"/>
          <w:sz w:val="28"/>
          <w:szCs w:val="28"/>
        </w:rPr>
        <w:t>В.Д. Симоненко</w:t>
      </w:r>
      <w:r w:rsidRPr="008B2E7A">
        <w:rPr>
          <w:color w:val="000000"/>
          <w:sz w:val="28"/>
          <w:szCs w:val="28"/>
        </w:rPr>
        <w:t xml:space="preserve">. - М.: </w:t>
      </w:r>
      <w:proofErr w:type="spellStart"/>
      <w:r w:rsidRPr="008B2E7A">
        <w:rPr>
          <w:color w:val="000000"/>
          <w:sz w:val="28"/>
          <w:szCs w:val="28"/>
        </w:rPr>
        <w:t>Вентана-Граф</w:t>
      </w:r>
      <w:proofErr w:type="spellEnd"/>
      <w:r w:rsidRPr="008B2E7A">
        <w:rPr>
          <w:color w:val="000000"/>
          <w:sz w:val="28"/>
          <w:szCs w:val="28"/>
        </w:rPr>
        <w:t xml:space="preserve">, 2010. - 192 с. </w:t>
      </w:r>
    </w:p>
    <w:p w:rsidR="00201DC5" w:rsidRPr="00246D38" w:rsidRDefault="00201DC5" w:rsidP="00C714E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246D38">
        <w:rPr>
          <w:sz w:val="28"/>
          <w:szCs w:val="28"/>
        </w:rPr>
        <w:t>ФЕДЕРАЛЬНЫЙ СОВЕТ ПО УЧЕБНИКАМ Министерства образов</w:t>
      </w:r>
      <w:r w:rsidRPr="00246D38">
        <w:rPr>
          <w:sz w:val="28"/>
          <w:szCs w:val="28"/>
        </w:rPr>
        <w:t>а</w:t>
      </w:r>
      <w:r w:rsidRPr="00246D38">
        <w:rPr>
          <w:sz w:val="28"/>
          <w:szCs w:val="28"/>
        </w:rPr>
        <w:t>ния и науки Российской Федерации. –  [Электронный ресурс] /. – Электрон</w:t>
      </w:r>
      <w:proofErr w:type="gramStart"/>
      <w:r w:rsidRPr="00246D38">
        <w:rPr>
          <w:sz w:val="28"/>
          <w:szCs w:val="28"/>
        </w:rPr>
        <w:t>.</w:t>
      </w:r>
      <w:proofErr w:type="gramEnd"/>
      <w:r w:rsidRPr="00246D38">
        <w:rPr>
          <w:sz w:val="28"/>
          <w:szCs w:val="28"/>
        </w:rPr>
        <w:t xml:space="preserve"> </w:t>
      </w:r>
      <w:proofErr w:type="gramStart"/>
      <w:r w:rsidRPr="00246D38">
        <w:rPr>
          <w:sz w:val="28"/>
          <w:szCs w:val="28"/>
        </w:rPr>
        <w:t>д</w:t>
      </w:r>
      <w:proofErr w:type="gramEnd"/>
      <w:r w:rsidRPr="00246D38">
        <w:rPr>
          <w:sz w:val="28"/>
          <w:szCs w:val="28"/>
        </w:rPr>
        <w:t xml:space="preserve">ан. – Режим доступа: </w:t>
      </w:r>
      <w:hyperlink r:id="rId23" w:history="1">
        <w:r w:rsidRPr="00246D38">
          <w:rPr>
            <w:rStyle w:val="aff"/>
            <w:sz w:val="28"/>
            <w:szCs w:val="28"/>
          </w:rPr>
          <w:t>http://fsu.edu.ru/p1.html</w:t>
        </w:r>
      </w:hyperlink>
      <w:r w:rsidRPr="00246D38">
        <w:rPr>
          <w:color w:val="000000"/>
          <w:sz w:val="28"/>
          <w:szCs w:val="28"/>
        </w:rPr>
        <w:t xml:space="preserve">, </w:t>
      </w:r>
      <w:r w:rsidRPr="00246D38">
        <w:rPr>
          <w:sz w:val="28"/>
          <w:szCs w:val="28"/>
        </w:rPr>
        <w:t xml:space="preserve">свободный. — </w:t>
      </w:r>
      <w:proofErr w:type="spellStart"/>
      <w:r w:rsidRPr="00246D38">
        <w:rPr>
          <w:sz w:val="28"/>
          <w:szCs w:val="28"/>
        </w:rPr>
        <w:t>Загл</w:t>
      </w:r>
      <w:proofErr w:type="spellEnd"/>
      <w:r w:rsidRPr="00246D38">
        <w:rPr>
          <w:sz w:val="28"/>
          <w:szCs w:val="28"/>
        </w:rPr>
        <w:t>. с экрана, дата пр</w:t>
      </w:r>
      <w:r w:rsidRPr="00246D38">
        <w:rPr>
          <w:sz w:val="28"/>
          <w:szCs w:val="28"/>
        </w:rPr>
        <w:t>о</w:t>
      </w:r>
      <w:r w:rsidRPr="00246D38">
        <w:rPr>
          <w:sz w:val="28"/>
          <w:szCs w:val="28"/>
        </w:rPr>
        <w:t>смотра 15.05.2012г.</w:t>
      </w:r>
    </w:p>
    <w:p w:rsidR="00201DC5" w:rsidRPr="00246D38" w:rsidRDefault="00201DC5" w:rsidP="00C714E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proofErr w:type="spellStart"/>
      <w:r w:rsidRPr="00246D38">
        <w:rPr>
          <w:color w:val="000000"/>
          <w:sz w:val="28"/>
          <w:szCs w:val="28"/>
        </w:rPr>
        <w:t>Есенкова</w:t>
      </w:r>
      <w:proofErr w:type="spellEnd"/>
      <w:r w:rsidRPr="00246D38">
        <w:rPr>
          <w:color w:val="000000"/>
          <w:sz w:val="28"/>
          <w:szCs w:val="28"/>
        </w:rPr>
        <w:t xml:space="preserve">, Т.Ф. Методические рекомендации по внедрению стандарта общего образования по «Технологии» [Текст] / Авт. сост. </w:t>
      </w:r>
      <w:proofErr w:type="spellStart"/>
      <w:r w:rsidRPr="00246D38">
        <w:rPr>
          <w:color w:val="000000"/>
          <w:sz w:val="28"/>
          <w:szCs w:val="28"/>
        </w:rPr>
        <w:t>О.В.Атаулова</w:t>
      </w:r>
      <w:proofErr w:type="spellEnd"/>
      <w:r w:rsidRPr="00246D38">
        <w:rPr>
          <w:color w:val="000000"/>
          <w:sz w:val="28"/>
          <w:szCs w:val="28"/>
        </w:rPr>
        <w:t xml:space="preserve">; Под ред. Т.Ф. </w:t>
      </w:r>
      <w:proofErr w:type="spellStart"/>
      <w:r w:rsidRPr="00246D38">
        <w:rPr>
          <w:color w:val="000000"/>
          <w:sz w:val="28"/>
          <w:szCs w:val="28"/>
        </w:rPr>
        <w:t>Есенковой</w:t>
      </w:r>
      <w:proofErr w:type="spellEnd"/>
      <w:r w:rsidRPr="00246D38">
        <w:rPr>
          <w:color w:val="000000"/>
          <w:sz w:val="28"/>
          <w:szCs w:val="28"/>
        </w:rPr>
        <w:t>, В.В. Зарубиной. – Уль</w:t>
      </w:r>
      <w:r w:rsidRPr="00246D38">
        <w:rPr>
          <w:color w:val="000000"/>
          <w:sz w:val="28"/>
          <w:szCs w:val="28"/>
        </w:rPr>
        <w:t>я</w:t>
      </w:r>
      <w:r w:rsidRPr="00246D38">
        <w:rPr>
          <w:color w:val="000000"/>
          <w:sz w:val="28"/>
          <w:szCs w:val="28"/>
        </w:rPr>
        <w:t>новск:</w:t>
      </w:r>
      <w:r>
        <w:rPr>
          <w:color w:val="000000"/>
          <w:sz w:val="28"/>
          <w:szCs w:val="28"/>
        </w:rPr>
        <w:t xml:space="preserve"> </w:t>
      </w:r>
      <w:r w:rsidRPr="00246D38">
        <w:rPr>
          <w:color w:val="000000"/>
          <w:sz w:val="28"/>
          <w:szCs w:val="28"/>
        </w:rPr>
        <w:t>УИПКПРО, 2004. – 88</w:t>
      </w:r>
      <w:r>
        <w:rPr>
          <w:color w:val="000000"/>
          <w:sz w:val="28"/>
          <w:szCs w:val="28"/>
        </w:rPr>
        <w:t xml:space="preserve"> </w:t>
      </w:r>
      <w:r w:rsidRPr="00246D38">
        <w:rPr>
          <w:color w:val="000000"/>
          <w:sz w:val="28"/>
          <w:szCs w:val="28"/>
        </w:rPr>
        <w:t>с.</w:t>
      </w:r>
    </w:p>
    <w:p w:rsidR="00201DC5" w:rsidRPr="00246D38" w:rsidRDefault="00201DC5" w:rsidP="00C714E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246D38">
        <w:rPr>
          <w:bCs/>
          <w:sz w:val="28"/>
          <w:szCs w:val="28"/>
        </w:rPr>
        <w:t>Сасова, И.А</w:t>
      </w:r>
      <w:r w:rsidRPr="00246D38">
        <w:rPr>
          <w:sz w:val="28"/>
          <w:szCs w:val="28"/>
        </w:rPr>
        <w:t xml:space="preserve">. Технология: 5-8 классы: Программы </w:t>
      </w:r>
      <w:r w:rsidRPr="00246D38">
        <w:rPr>
          <w:color w:val="000000"/>
          <w:sz w:val="28"/>
          <w:szCs w:val="28"/>
        </w:rPr>
        <w:t xml:space="preserve">[Текст] </w:t>
      </w:r>
      <w:r w:rsidRPr="00246D38">
        <w:rPr>
          <w:sz w:val="28"/>
          <w:szCs w:val="28"/>
        </w:rPr>
        <w:t xml:space="preserve"> / </w:t>
      </w:r>
      <w:r w:rsidRPr="00246D38">
        <w:rPr>
          <w:bCs/>
          <w:sz w:val="28"/>
          <w:szCs w:val="28"/>
        </w:rPr>
        <w:t>Сасова И.А.,</w:t>
      </w:r>
      <w:r w:rsidRPr="00246D38">
        <w:rPr>
          <w:sz w:val="28"/>
          <w:szCs w:val="28"/>
        </w:rPr>
        <w:t xml:space="preserve"> Марченко А.В. – М.: </w:t>
      </w:r>
      <w:proofErr w:type="spellStart"/>
      <w:r w:rsidRPr="00246D38">
        <w:rPr>
          <w:sz w:val="28"/>
          <w:szCs w:val="28"/>
        </w:rPr>
        <w:t>Ве</w:t>
      </w:r>
      <w:r w:rsidRPr="00246D38">
        <w:rPr>
          <w:sz w:val="28"/>
          <w:szCs w:val="28"/>
        </w:rPr>
        <w:t>н</w:t>
      </w:r>
      <w:r w:rsidRPr="00246D38">
        <w:rPr>
          <w:sz w:val="28"/>
          <w:szCs w:val="28"/>
        </w:rPr>
        <w:t>тана-Граф</w:t>
      </w:r>
      <w:proofErr w:type="spellEnd"/>
      <w:r w:rsidRPr="00246D38">
        <w:rPr>
          <w:sz w:val="28"/>
          <w:szCs w:val="28"/>
        </w:rPr>
        <w:t xml:space="preserve">, 2011. – 96 </w:t>
      </w:r>
      <w:r w:rsidRPr="00246D38">
        <w:rPr>
          <w:sz w:val="28"/>
          <w:szCs w:val="28"/>
          <w:lang w:val="en-US"/>
        </w:rPr>
        <w:t>c</w:t>
      </w:r>
      <w:r w:rsidRPr="00246D38">
        <w:rPr>
          <w:sz w:val="28"/>
          <w:szCs w:val="28"/>
        </w:rPr>
        <w:t xml:space="preserve">. </w:t>
      </w:r>
    </w:p>
    <w:p w:rsidR="00201DC5" w:rsidRPr="00246D38" w:rsidRDefault="00201DC5" w:rsidP="00C714E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8"/>
          <w:szCs w:val="28"/>
        </w:rPr>
      </w:pPr>
      <w:r w:rsidRPr="00246D38">
        <w:rPr>
          <w:bCs/>
          <w:color w:val="191919"/>
          <w:sz w:val="28"/>
          <w:szCs w:val="28"/>
        </w:rPr>
        <w:t>Симоненко, В.Д. Технология</w:t>
      </w:r>
      <w:r w:rsidRPr="00246D38">
        <w:rPr>
          <w:color w:val="191919"/>
          <w:sz w:val="28"/>
          <w:szCs w:val="28"/>
        </w:rPr>
        <w:t xml:space="preserve">: программа. 5–8 классы </w:t>
      </w:r>
      <w:r w:rsidRPr="00246D38">
        <w:rPr>
          <w:color w:val="000000"/>
          <w:sz w:val="28"/>
          <w:szCs w:val="28"/>
        </w:rPr>
        <w:t xml:space="preserve">[Текст] </w:t>
      </w:r>
      <w:r w:rsidRPr="00246D38">
        <w:rPr>
          <w:color w:val="191919"/>
          <w:sz w:val="28"/>
          <w:szCs w:val="28"/>
        </w:rPr>
        <w:t xml:space="preserve"> / авт.-сост. А.Т. Тищенко, Н.В. Синица под ред. </w:t>
      </w:r>
      <w:r w:rsidRPr="00246D38">
        <w:rPr>
          <w:bCs/>
          <w:color w:val="000000"/>
          <w:sz w:val="28"/>
          <w:szCs w:val="28"/>
        </w:rPr>
        <w:t>В.Д. Симоненко</w:t>
      </w:r>
      <w:r w:rsidRPr="00246D38">
        <w:rPr>
          <w:color w:val="191919"/>
          <w:sz w:val="28"/>
          <w:szCs w:val="28"/>
        </w:rPr>
        <w:t xml:space="preserve">. </w:t>
      </w:r>
      <w:r>
        <w:rPr>
          <w:color w:val="191919"/>
          <w:sz w:val="28"/>
          <w:szCs w:val="28"/>
        </w:rPr>
        <w:t>–</w:t>
      </w:r>
      <w:r w:rsidRPr="00246D38">
        <w:rPr>
          <w:color w:val="191919"/>
          <w:sz w:val="28"/>
          <w:szCs w:val="28"/>
        </w:rPr>
        <w:t xml:space="preserve"> М.: </w:t>
      </w:r>
      <w:proofErr w:type="spellStart"/>
      <w:r w:rsidRPr="00246D38">
        <w:rPr>
          <w:color w:val="191919"/>
          <w:sz w:val="28"/>
          <w:szCs w:val="28"/>
        </w:rPr>
        <w:t>Ве</w:t>
      </w:r>
      <w:r w:rsidRPr="00246D38">
        <w:rPr>
          <w:color w:val="191919"/>
          <w:sz w:val="28"/>
          <w:szCs w:val="28"/>
        </w:rPr>
        <w:t>н</w:t>
      </w:r>
      <w:r w:rsidRPr="00246D38">
        <w:rPr>
          <w:color w:val="191919"/>
          <w:sz w:val="28"/>
          <w:szCs w:val="28"/>
        </w:rPr>
        <w:t>тана-Граф</w:t>
      </w:r>
      <w:proofErr w:type="spellEnd"/>
      <w:r w:rsidRPr="00246D38">
        <w:rPr>
          <w:color w:val="191919"/>
          <w:sz w:val="28"/>
          <w:szCs w:val="28"/>
        </w:rPr>
        <w:t xml:space="preserve">, 2012. </w:t>
      </w:r>
      <w:r>
        <w:rPr>
          <w:color w:val="191919"/>
          <w:sz w:val="28"/>
          <w:szCs w:val="28"/>
        </w:rPr>
        <w:t>–</w:t>
      </w:r>
      <w:r w:rsidRPr="00246D38">
        <w:rPr>
          <w:color w:val="191919"/>
          <w:sz w:val="28"/>
          <w:szCs w:val="28"/>
        </w:rPr>
        <w:t xml:space="preserve"> 148 с.</w:t>
      </w:r>
    </w:p>
    <w:p w:rsidR="00201DC5" w:rsidRPr="00246D38" w:rsidRDefault="00201DC5" w:rsidP="00C714E0">
      <w:pPr>
        <w:pStyle w:val="12"/>
        <w:numPr>
          <w:ilvl w:val="0"/>
          <w:numId w:val="47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6D38">
        <w:rPr>
          <w:rFonts w:ascii="Times New Roman" w:hAnsi="Times New Roman"/>
          <w:sz w:val="28"/>
          <w:szCs w:val="28"/>
        </w:rPr>
        <w:t>Атаулова</w:t>
      </w:r>
      <w:proofErr w:type="spellEnd"/>
      <w:r w:rsidRPr="00246D38">
        <w:rPr>
          <w:rFonts w:ascii="Times New Roman" w:hAnsi="Times New Roman"/>
          <w:sz w:val="28"/>
          <w:szCs w:val="28"/>
        </w:rPr>
        <w:t xml:space="preserve">, О.В. К вопросу о структурной  схеме  урока технологии </w:t>
      </w:r>
      <w:r w:rsidRPr="00246D38">
        <w:rPr>
          <w:rFonts w:ascii="Times New Roman" w:hAnsi="Times New Roman"/>
          <w:color w:val="000000"/>
          <w:sz w:val="28"/>
          <w:szCs w:val="28"/>
        </w:rPr>
        <w:t xml:space="preserve">[Текст] / О.В. </w:t>
      </w:r>
      <w:proofErr w:type="spellStart"/>
      <w:r w:rsidRPr="00246D38">
        <w:rPr>
          <w:rFonts w:ascii="Times New Roman" w:hAnsi="Times New Roman"/>
          <w:color w:val="000000"/>
          <w:sz w:val="28"/>
          <w:szCs w:val="28"/>
        </w:rPr>
        <w:t>Атаулова</w:t>
      </w:r>
      <w:proofErr w:type="spellEnd"/>
      <w:r w:rsidRPr="00246D3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46D38">
        <w:rPr>
          <w:rFonts w:ascii="Times New Roman" w:hAnsi="Times New Roman"/>
          <w:sz w:val="28"/>
          <w:szCs w:val="28"/>
        </w:rPr>
        <w:t>// Технологическое образование  в школе и ВУЗе в условиях модернизации образования: Материалы междун</w:t>
      </w:r>
      <w:r w:rsidRPr="00246D38">
        <w:rPr>
          <w:rFonts w:ascii="Times New Roman" w:hAnsi="Times New Roman"/>
          <w:sz w:val="28"/>
          <w:szCs w:val="28"/>
        </w:rPr>
        <w:t>а</w:t>
      </w:r>
      <w:r w:rsidRPr="00246D38">
        <w:rPr>
          <w:rFonts w:ascii="Times New Roman" w:hAnsi="Times New Roman"/>
          <w:sz w:val="28"/>
          <w:szCs w:val="28"/>
        </w:rPr>
        <w:t>родной научно-практической конференции МПГУ. – М.: Изд-во «</w:t>
      </w:r>
      <w:proofErr w:type="spellStart"/>
      <w:r w:rsidRPr="00246D38">
        <w:rPr>
          <w:rFonts w:ascii="Times New Roman" w:hAnsi="Times New Roman"/>
          <w:sz w:val="28"/>
          <w:szCs w:val="28"/>
        </w:rPr>
        <w:t>Э</w:t>
      </w:r>
      <w:r w:rsidRPr="00246D38">
        <w:rPr>
          <w:rFonts w:ascii="Times New Roman" w:hAnsi="Times New Roman"/>
          <w:sz w:val="28"/>
          <w:szCs w:val="28"/>
        </w:rPr>
        <w:t>с</w:t>
      </w:r>
      <w:r w:rsidRPr="00246D38">
        <w:rPr>
          <w:rFonts w:ascii="Times New Roman" w:hAnsi="Times New Roman"/>
          <w:sz w:val="28"/>
          <w:szCs w:val="28"/>
        </w:rPr>
        <w:t>лан</w:t>
      </w:r>
      <w:proofErr w:type="spellEnd"/>
      <w:r w:rsidRPr="00246D38">
        <w:rPr>
          <w:rFonts w:ascii="Times New Roman" w:hAnsi="Times New Roman"/>
          <w:sz w:val="28"/>
          <w:szCs w:val="28"/>
        </w:rPr>
        <w:t>», 2003. – С. 117-119.</w:t>
      </w:r>
    </w:p>
    <w:p w:rsidR="00201DC5" w:rsidRPr="00246D38" w:rsidRDefault="00201DC5" w:rsidP="00C714E0">
      <w:pPr>
        <w:pStyle w:val="12"/>
        <w:numPr>
          <w:ilvl w:val="0"/>
          <w:numId w:val="47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6D38">
        <w:rPr>
          <w:rFonts w:ascii="Times New Roman" w:hAnsi="Times New Roman"/>
          <w:sz w:val="28"/>
          <w:szCs w:val="28"/>
        </w:rPr>
        <w:t>Асмолова</w:t>
      </w:r>
      <w:proofErr w:type="spellEnd"/>
      <w:r w:rsidRPr="00246D38">
        <w:rPr>
          <w:rFonts w:ascii="Times New Roman" w:hAnsi="Times New Roman"/>
          <w:sz w:val="28"/>
          <w:szCs w:val="28"/>
        </w:rPr>
        <w:t>, А. Г. Как проектировать универсальные учебные де</w:t>
      </w:r>
      <w:r w:rsidRPr="00246D38">
        <w:rPr>
          <w:rFonts w:ascii="Times New Roman" w:hAnsi="Times New Roman"/>
          <w:sz w:val="28"/>
          <w:szCs w:val="28"/>
        </w:rPr>
        <w:t>й</w:t>
      </w:r>
      <w:r w:rsidRPr="00246D38">
        <w:rPr>
          <w:rFonts w:ascii="Times New Roman" w:hAnsi="Times New Roman"/>
          <w:sz w:val="28"/>
          <w:szCs w:val="28"/>
        </w:rPr>
        <w:t xml:space="preserve">ствия в начальной школе. От действия к мысли: пособие для учителя </w:t>
      </w:r>
      <w:r w:rsidRPr="00246D38">
        <w:rPr>
          <w:rFonts w:ascii="Times New Roman" w:hAnsi="Times New Roman"/>
          <w:color w:val="000000"/>
          <w:sz w:val="28"/>
          <w:szCs w:val="28"/>
        </w:rPr>
        <w:t xml:space="preserve">[Текст] </w:t>
      </w:r>
      <w:r w:rsidRPr="00246D38">
        <w:rPr>
          <w:rFonts w:ascii="Times New Roman" w:hAnsi="Times New Roman"/>
          <w:sz w:val="28"/>
          <w:szCs w:val="28"/>
        </w:rPr>
        <w:t xml:space="preserve">/ под ред. А. Г. </w:t>
      </w:r>
      <w:proofErr w:type="spellStart"/>
      <w:r w:rsidRPr="00246D38">
        <w:rPr>
          <w:rFonts w:ascii="Times New Roman" w:hAnsi="Times New Roman"/>
          <w:sz w:val="28"/>
          <w:szCs w:val="28"/>
        </w:rPr>
        <w:t>Асмолова</w:t>
      </w:r>
      <w:proofErr w:type="spellEnd"/>
      <w:r w:rsidRPr="00246D38">
        <w:rPr>
          <w:rFonts w:ascii="Times New Roman" w:hAnsi="Times New Roman"/>
          <w:sz w:val="28"/>
          <w:szCs w:val="28"/>
        </w:rPr>
        <w:t>. – М.: Просвещение, 2010.</w:t>
      </w:r>
    </w:p>
    <w:p w:rsidR="00201DC5" w:rsidRPr="00246D38" w:rsidRDefault="00201DC5" w:rsidP="00C714E0">
      <w:pPr>
        <w:pStyle w:val="12"/>
        <w:numPr>
          <w:ilvl w:val="0"/>
          <w:numId w:val="47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46D38">
        <w:rPr>
          <w:rFonts w:ascii="Times New Roman" w:hAnsi="Times New Roman"/>
          <w:bCs/>
          <w:sz w:val="28"/>
          <w:szCs w:val="28"/>
        </w:rPr>
        <w:t>Логвинова</w:t>
      </w:r>
      <w:proofErr w:type="spellEnd"/>
      <w:r w:rsidRPr="00246D38">
        <w:rPr>
          <w:rFonts w:ascii="Times New Roman" w:hAnsi="Times New Roman"/>
          <w:bCs/>
          <w:sz w:val="28"/>
          <w:szCs w:val="28"/>
        </w:rPr>
        <w:t xml:space="preserve">, И.М. </w:t>
      </w:r>
      <w:r w:rsidRPr="00246D38">
        <w:rPr>
          <w:rFonts w:ascii="Times New Roman" w:hAnsi="Times New Roman"/>
          <w:sz w:val="28"/>
          <w:szCs w:val="28"/>
        </w:rPr>
        <w:t xml:space="preserve">Конструирование технологической карты урока в соответствии с требованиями ФГОС. </w:t>
      </w:r>
      <w:r w:rsidRPr="00246D38">
        <w:rPr>
          <w:rFonts w:ascii="Times New Roman" w:hAnsi="Times New Roman"/>
          <w:snapToGrid w:val="0"/>
          <w:sz w:val="28"/>
          <w:szCs w:val="28"/>
        </w:rPr>
        <w:t>[Текст]</w:t>
      </w:r>
      <w:r w:rsidRPr="00246D38">
        <w:rPr>
          <w:rFonts w:ascii="Times New Roman" w:hAnsi="Times New Roman"/>
          <w:sz w:val="28"/>
          <w:szCs w:val="28"/>
        </w:rPr>
        <w:t xml:space="preserve"> / </w:t>
      </w:r>
      <w:r w:rsidRPr="00246D38">
        <w:rPr>
          <w:rFonts w:ascii="Times New Roman" w:hAnsi="Times New Roman"/>
          <w:bCs/>
          <w:sz w:val="28"/>
          <w:szCs w:val="28"/>
        </w:rPr>
        <w:t xml:space="preserve">И.М. </w:t>
      </w:r>
      <w:proofErr w:type="spellStart"/>
      <w:r w:rsidRPr="00246D38">
        <w:rPr>
          <w:rFonts w:ascii="Times New Roman" w:hAnsi="Times New Roman"/>
          <w:bCs/>
          <w:sz w:val="28"/>
          <w:szCs w:val="28"/>
        </w:rPr>
        <w:t>Логвинова</w:t>
      </w:r>
      <w:proofErr w:type="spellEnd"/>
      <w:r w:rsidRPr="00246D38">
        <w:rPr>
          <w:rFonts w:ascii="Times New Roman" w:hAnsi="Times New Roman"/>
          <w:bCs/>
          <w:sz w:val="28"/>
          <w:szCs w:val="28"/>
        </w:rPr>
        <w:t xml:space="preserve">, Г.Л. </w:t>
      </w:r>
      <w:proofErr w:type="spellStart"/>
      <w:r w:rsidRPr="00246D38">
        <w:rPr>
          <w:rFonts w:ascii="Times New Roman" w:hAnsi="Times New Roman"/>
          <w:bCs/>
          <w:sz w:val="28"/>
          <w:szCs w:val="28"/>
        </w:rPr>
        <w:t>К</w:t>
      </w:r>
      <w:r w:rsidRPr="00246D38">
        <w:rPr>
          <w:rFonts w:ascii="Times New Roman" w:hAnsi="Times New Roman"/>
          <w:bCs/>
          <w:sz w:val="28"/>
          <w:szCs w:val="28"/>
        </w:rPr>
        <w:t>о</w:t>
      </w:r>
      <w:r w:rsidRPr="00246D38">
        <w:rPr>
          <w:rFonts w:ascii="Times New Roman" w:hAnsi="Times New Roman"/>
          <w:bCs/>
          <w:sz w:val="28"/>
          <w:szCs w:val="28"/>
        </w:rPr>
        <w:t>потева</w:t>
      </w:r>
      <w:proofErr w:type="spellEnd"/>
      <w:r w:rsidRPr="00246D38">
        <w:rPr>
          <w:rFonts w:ascii="Times New Roman" w:hAnsi="Times New Roman"/>
          <w:bCs/>
          <w:sz w:val="28"/>
          <w:szCs w:val="28"/>
        </w:rPr>
        <w:t xml:space="preserve"> </w:t>
      </w:r>
      <w:r w:rsidRPr="00246D38">
        <w:rPr>
          <w:rFonts w:ascii="Times New Roman" w:hAnsi="Times New Roman"/>
          <w:sz w:val="28"/>
          <w:szCs w:val="28"/>
        </w:rPr>
        <w:t xml:space="preserve">// УПРАВЛЕНИЕ НАЧАЛЬНОЙ ШКОЛОЙ. – 2011. </w:t>
      </w:r>
      <w:r>
        <w:rPr>
          <w:rFonts w:ascii="Times New Roman" w:hAnsi="Times New Roman"/>
          <w:sz w:val="28"/>
          <w:szCs w:val="28"/>
        </w:rPr>
        <w:t>–</w:t>
      </w:r>
      <w:r w:rsidRPr="00246D38">
        <w:rPr>
          <w:rFonts w:ascii="Times New Roman" w:hAnsi="Times New Roman"/>
          <w:sz w:val="28"/>
          <w:szCs w:val="28"/>
        </w:rPr>
        <w:t xml:space="preserve">  № 12. </w:t>
      </w:r>
      <w:r>
        <w:rPr>
          <w:rFonts w:ascii="Times New Roman" w:hAnsi="Times New Roman"/>
          <w:sz w:val="28"/>
          <w:szCs w:val="28"/>
        </w:rPr>
        <w:t>–</w:t>
      </w:r>
      <w:r w:rsidRPr="00246D38">
        <w:rPr>
          <w:rFonts w:ascii="Times New Roman" w:hAnsi="Times New Roman"/>
          <w:sz w:val="28"/>
          <w:szCs w:val="28"/>
        </w:rPr>
        <w:t xml:space="preserve">  С. 12-18.</w:t>
      </w:r>
    </w:p>
    <w:p w:rsidR="00201DC5" w:rsidRPr="00246D38" w:rsidRDefault="00201DC5" w:rsidP="00C714E0">
      <w:pPr>
        <w:pStyle w:val="12"/>
        <w:numPr>
          <w:ilvl w:val="0"/>
          <w:numId w:val="47"/>
        </w:numPr>
        <w:ind w:left="567" w:hanging="567"/>
        <w:jc w:val="both"/>
        <w:rPr>
          <w:rFonts w:ascii="Times New Roman" w:hAnsi="Times New Roman"/>
          <w:sz w:val="28"/>
          <w:szCs w:val="28"/>
        </w:rPr>
      </w:pPr>
      <w:r w:rsidRPr="00246D38">
        <w:rPr>
          <w:rFonts w:ascii="Times New Roman" w:hAnsi="Times New Roman"/>
          <w:sz w:val="28"/>
          <w:szCs w:val="28"/>
        </w:rPr>
        <w:t>Зарубина, В.В. Разработка основной образовательной программ</w:t>
      </w:r>
      <w:proofErr w:type="gramStart"/>
      <w:r w:rsidRPr="00246D38">
        <w:rPr>
          <w:rFonts w:ascii="Times New Roman" w:hAnsi="Times New Roman"/>
          <w:sz w:val="28"/>
          <w:szCs w:val="28"/>
        </w:rPr>
        <w:t>ы ООО</w:t>
      </w:r>
      <w:proofErr w:type="gramEnd"/>
      <w:r w:rsidRPr="00246D38">
        <w:rPr>
          <w:rFonts w:ascii="Times New Roman" w:hAnsi="Times New Roman"/>
          <w:sz w:val="28"/>
          <w:szCs w:val="28"/>
        </w:rPr>
        <w:t xml:space="preserve"> </w:t>
      </w:r>
      <w:r w:rsidRPr="00246D38">
        <w:rPr>
          <w:rFonts w:ascii="Times New Roman" w:hAnsi="Times New Roman"/>
          <w:color w:val="000000"/>
          <w:sz w:val="28"/>
          <w:szCs w:val="28"/>
        </w:rPr>
        <w:t xml:space="preserve">[Текст]: методические рекомендации / </w:t>
      </w:r>
      <w:r w:rsidRPr="00246D38">
        <w:rPr>
          <w:rFonts w:ascii="Times New Roman" w:hAnsi="Times New Roman"/>
          <w:sz w:val="28"/>
          <w:szCs w:val="28"/>
        </w:rPr>
        <w:t>В.В. Зарубина. – Уль</w:t>
      </w:r>
      <w:r w:rsidRPr="00246D38">
        <w:rPr>
          <w:rFonts w:ascii="Times New Roman" w:hAnsi="Times New Roman"/>
          <w:sz w:val="28"/>
          <w:szCs w:val="28"/>
        </w:rPr>
        <w:t>я</w:t>
      </w:r>
      <w:r w:rsidRPr="00246D38">
        <w:rPr>
          <w:rFonts w:ascii="Times New Roman" w:hAnsi="Times New Roman"/>
          <w:sz w:val="28"/>
          <w:szCs w:val="28"/>
        </w:rPr>
        <w:t>новск: УИПКПРО, 2012. – 48 с.</w:t>
      </w:r>
    </w:p>
    <w:p w:rsidR="00201DC5" w:rsidRPr="00246D38" w:rsidRDefault="00201DC5" w:rsidP="00201DC5">
      <w:pPr>
        <w:pStyle w:val="12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FE3DC7" w:rsidRDefault="00FE3DC7"/>
    <w:sectPr w:rsidR="00FE3DC7" w:rsidSect="00D11DC7">
      <w:type w:val="continuous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Futuris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D3A" w:rsidRDefault="00C714E0" w:rsidP="005E62F4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6</w:t>
    </w:r>
    <w:r>
      <w:rPr>
        <w:rStyle w:val="afa"/>
      </w:rPr>
      <w:fldChar w:fldCharType="end"/>
    </w:r>
  </w:p>
  <w:p w:rsidR="00F16D3A" w:rsidRDefault="00C714E0" w:rsidP="005E62F4">
    <w:pPr>
      <w:pStyle w:val="af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D3A" w:rsidRDefault="00C714E0">
    <w:pPr>
      <w:pStyle w:val="af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F16D3A" w:rsidRDefault="00C714E0" w:rsidP="005E62F4">
    <w:pPr>
      <w:pStyle w:val="af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D3A" w:rsidRDefault="00C714E0" w:rsidP="006072EF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6</w:t>
    </w:r>
    <w:r>
      <w:rPr>
        <w:rStyle w:val="afa"/>
      </w:rPr>
      <w:fldChar w:fldCharType="end"/>
    </w:r>
  </w:p>
  <w:p w:rsidR="00F16D3A" w:rsidRDefault="00C714E0" w:rsidP="006072EF">
    <w:pPr>
      <w:pStyle w:val="af8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D3A" w:rsidRDefault="00C714E0" w:rsidP="006072EF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2</w:t>
    </w:r>
    <w:r>
      <w:rPr>
        <w:rStyle w:val="afa"/>
      </w:rPr>
      <w:fldChar w:fldCharType="end"/>
    </w:r>
  </w:p>
  <w:p w:rsidR="00F16D3A" w:rsidRDefault="00C714E0" w:rsidP="006072EF">
    <w:pPr>
      <w:pStyle w:val="af8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4C28B80"/>
    <w:name w:val="WW8Num7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2"/>
      <w:numFmt w:val="bullet"/>
      <w:lvlText w:val="l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0000005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7"/>
    <w:multiLevelType w:val="multi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860" w:hanging="1080"/>
      </w:pPr>
    </w:lvl>
    <w:lvl w:ilvl="4">
      <w:start w:val="1"/>
      <w:numFmt w:val="decimal"/>
      <w:lvlText w:val="%1.%2.%3.%4.%5."/>
      <w:lvlJc w:val="left"/>
      <w:pPr>
        <w:tabs>
          <w:tab w:val="num" w:pos="1860"/>
        </w:tabs>
        <w:ind w:left="1860" w:hanging="1080"/>
      </w:pPr>
    </w:lvl>
    <w:lvl w:ilvl="5">
      <w:start w:val="1"/>
      <w:numFmt w:val="decimal"/>
      <w:lvlText w:val="%1.%2.%3.%4.%5.%6."/>
      <w:lvlJc w:val="left"/>
      <w:pPr>
        <w:tabs>
          <w:tab w:val="num" w:pos="2220"/>
        </w:tabs>
        <w:ind w:left="22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80"/>
        </w:tabs>
        <w:ind w:left="25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80"/>
        </w:tabs>
        <w:ind w:left="2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940"/>
        </w:tabs>
        <w:ind w:left="2940" w:hanging="2160"/>
      </w:pPr>
    </w:lvl>
  </w:abstractNum>
  <w:abstractNum w:abstractNumId="4">
    <w:nsid w:val="00000009"/>
    <w:multiLevelType w:val="multi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/>
      </w:rPr>
    </w:lvl>
  </w:abstractNum>
  <w:abstractNum w:abstractNumId="5">
    <w:nsid w:val="0000000A"/>
    <w:multiLevelType w:val="multilevel"/>
    <w:tmpl w:val="0000000A"/>
    <w:name w:val="WW8Num32"/>
    <w:lvl w:ilvl="0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718"/>
        </w:tabs>
        <w:ind w:left="1718" w:hanging="720"/>
      </w:p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367" w:hanging="1080"/>
      </w:pPr>
    </w:lvl>
    <w:lvl w:ilvl="4">
      <w:start w:val="1"/>
      <w:numFmt w:val="decimal"/>
      <w:lvlText w:val="%1.%2.%3.%4.%5."/>
      <w:lvlJc w:val="left"/>
      <w:pPr>
        <w:tabs>
          <w:tab w:val="num" w:pos="2656"/>
        </w:tabs>
        <w:ind w:left="2656" w:hanging="1080"/>
      </w:pPr>
    </w:lvl>
    <w:lvl w:ilvl="5">
      <w:start w:val="1"/>
      <w:numFmt w:val="decimal"/>
      <w:lvlText w:val="%1.%2.%3.%4.%5.%6."/>
      <w:lvlJc w:val="left"/>
      <w:pPr>
        <w:tabs>
          <w:tab w:val="num" w:pos="3305"/>
        </w:tabs>
        <w:ind w:left="33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54"/>
        </w:tabs>
        <w:ind w:left="39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24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892"/>
        </w:tabs>
        <w:ind w:left="4892" w:hanging="2160"/>
      </w:pPr>
    </w:lvl>
  </w:abstractNum>
  <w:abstractNum w:abstractNumId="6">
    <w:nsid w:val="0000000C"/>
    <w:multiLevelType w:val="singleLevel"/>
    <w:tmpl w:val="0000000C"/>
    <w:name w:val="WW8Num3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8D47EE"/>
    <w:multiLevelType w:val="hybridMultilevel"/>
    <w:tmpl w:val="490CC9D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3C8E791C">
      <w:start w:val="1"/>
      <w:numFmt w:val="bullet"/>
      <w:lvlText w:val="-"/>
      <w:lvlJc w:val="left"/>
      <w:pPr>
        <w:tabs>
          <w:tab w:val="num" w:pos="1080"/>
        </w:tabs>
        <w:ind w:left="1222" w:hanging="142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A2C09"/>
    <w:multiLevelType w:val="hybridMultilevel"/>
    <w:tmpl w:val="16DA088E"/>
    <w:lvl w:ilvl="0" w:tplc="934C53C2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A8FC4BFA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96B020F"/>
    <w:multiLevelType w:val="hybridMultilevel"/>
    <w:tmpl w:val="6EF41D5A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3C8E791C">
      <w:start w:val="1"/>
      <w:numFmt w:val="bullet"/>
      <w:lvlText w:val="-"/>
      <w:lvlJc w:val="left"/>
      <w:pPr>
        <w:tabs>
          <w:tab w:val="num" w:pos="1080"/>
        </w:tabs>
        <w:ind w:left="1222" w:hanging="142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9B51157"/>
    <w:multiLevelType w:val="hybridMultilevel"/>
    <w:tmpl w:val="9274D520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C32552"/>
    <w:multiLevelType w:val="hybridMultilevel"/>
    <w:tmpl w:val="64CC4682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A631E9"/>
    <w:multiLevelType w:val="hybridMultilevel"/>
    <w:tmpl w:val="FC5268E4"/>
    <w:lvl w:ilvl="0" w:tplc="934C53C2">
      <w:start w:val="1"/>
      <w:numFmt w:val="bullet"/>
      <w:lvlText w:val="-"/>
      <w:lvlJc w:val="left"/>
      <w:pPr>
        <w:tabs>
          <w:tab w:val="num" w:pos="1080"/>
        </w:tabs>
        <w:ind w:left="122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10164BF9"/>
    <w:multiLevelType w:val="hybridMultilevel"/>
    <w:tmpl w:val="A0EAA25E"/>
    <w:lvl w:ilvl="0" w:tplc="3C8E791C">
      <w:start w:val="1"/>
      <w:numFmt w:val="bullet"/>
      <w:lvlText w:val="-"/>
      <w:lvlJc w:val="left"/>
      <w:pPr>
        <w:tabs>
          <w:tab w:val="num" w:pos="-572"/>
        </w:tabs>
        <w:ind w:left="-430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68"/>
        </w:tabs>
        <w:ind w:left="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88"/>
        </w:tabs>
        <w:ind w:left="1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08"/>
        </w:tabs>
        <w:ind w:left="2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28"/>
        </w:tabs>
        <w:ind w:left="3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48"/>
        </w:tabs>
        <w:ind w:left="3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68"/>
        </w:tabs>
        <w:ind w:left="4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88"/>
        </w:tabs>
        <w:ind w:left="5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08"/>
        </w:tabs>
        <w:ind w:left="5908" w:hanging="360"/>
      </w:pPr>
      <w:rPr>
        <w:rFonts w:ascii="Wingdings" w:hAnsi="Wingdings" w:hint="default"/>
      </w:rPr>
    </w:lvl>
  </w:abstractNum>
  <w:abstractNum w:abstractNumId="14">
    <w:nsid w:val="118670AF"/>
    <w:multiLevelType w:val="hybridMultilevel"/>
    <w:tmpl w:val="90548984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934C53C2">
      <w:start w:val="1"/>
      <w:numFmt w:val="bullet"/>
      <w:lvlText w:val="-"/>
      <w:lvlJc w:val="left"/>
      <w:pPr>
        <w:tabs>
          <w:tab w:val="num" w:pos="1080"/>
        </w:tabs>
        <w:ind w:left="1222" w:hanging="142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2C2458F"/>
    <w:multiLevelType w:val="hybridMultilevel"/>
    <w:tmpl w:val="9C781648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61D7DDA"/>
    <w:multiLevelType w:val="hybridMultilevel"/>
    <w:tmpl w:val="D2EADD54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4C737C"/>
    <w:multiLevelType w:val="hybridMultilevel"/>
    <w:tmpl w:val="7F9E2FA8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94104DC"/>
    <w:multiLevelType w:val="hybridMultilevel"/>
    <w:tmpl w:val="2B9A17E2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09177E"/>
    <w:multiLevelType w:val="hybridMultilevel"/>
    <w:tmpl w:val="81C860FE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1741E12"/>
    <w:multiLevelType w:val="hybridMultilevel"/>
    <w:tmpl w:val="B04E0C34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21">
    <w:nsid w:val="23EC3D1A"/>
    <w:multiLevelType w:val="hybridMultilevel"/>
    <w:tmpl w:val="A7CE191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96B38A3"/>
    <w:multiLevelType w:val="hybridMultilevel"/>
    <w:tmpl w:val="2062AFCC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9A84810"/>
    <w:multiLevelType w:val="hybridMultilevel"/>
    <w:tmpl w:val="C7824080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EC02920"/>
    <w:multiLevelType w:val="hybridMultilevel"/>
    <w:tmpl w:val="4CA6DC74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A7F527F"/>
    <w:multiLevelType w:val="hybridMultilevel"/>
    <w:tmpl w:val="354E5196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B6003E5"/>
    <w:multiLevelType w:val="hybridMultilevel"/>
    <w:tmpl w:val="28165726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28660C1"/>
    <w:multiLevelType w:val="hybridMultilevel"/>
    <w:tmpl w:val="08E6A318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3C8E791C">
      <w:start w:val="1"/>
      <w:numFmt w:val="bullet"/>
      <w:lvlText w:val="-"/>
      <w:lvlJc w:val="left"/>
      <w:pPr>
        <w:tabs>
          <w:tab w:val="num" w:pos="1080"/>
        </w:tabs>
        <w:ind w:left="1222" w:hanging="142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B96A1F"/>
    <w:multiLevelType w:val="hybridMultilevel"/>
    <w:tmpl w:val="02361BE8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3E3032"/>
    <w:multiLevelType w:val="hybridMultilevel"/>
    <w:tmpl w:val="7A2A0ED4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7A7BF1"/>
    <w:multiLevelType w:val="hybridMultilevel"/>
    <w:tmpl w:val="E280C716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9920D7"/>
    <w:multiLevelType w:val="hybridMultilevel"/>
    <w:tmpl w:val="68B0B46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C828F6"/>
    <w:multiLevelType w:val="hybridMultilevel"/>
    <w:tmpl w:val="99C6D944"/>
    <w:lvl w:ilvl="0" w:tplc="934C53C2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066749"/>
    <w:multiLevelType w:val="hybridMultilevel"/>
    <w:tmpl w:val="49D272AA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051879"/>
    <w:multiLevelType w:val="hybridMultilevel"/>
    <w:tmpl w:val="010C71A4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336399"/>
    <w:multiLevelType w:val="hybridMultilevel"/>
    <w:tmpl w:val="4B9CECBC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262C72"/>
    <w:multiLevelType w:val="hybridMultilevel"/>
    <w:tmpl w:val="964C70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4160DF"/>
    <w:multiLevelType w:val="hybridMultilevel"/>
    <w:tmpl w:val="08D6541E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475858"/>
    <w:multiLevelType w:val="hybridMultilevel"/>
    <w:tmpl w:val="FE8258E8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FB1EDE"/>
    <w:multiLevelType w:val="hybridMultilevel"/>
    <w:tmpl w:val="D5CCA72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962DD8"/>
    <w:multiLevelType w:val="hybridMultilevel"/>
    <w:tmpl w:val="0CBE166E"/>
    <w:lvl w:ilvl="0" w:tplc="934C53C2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606291"/>
    <w:multiLevelType w:val="hybridMultilevel"/>
    <w:tmpl w:val="3F9A52D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7A2A8D"/>
    <w:multiLevelType w:val="hybridMultilevel"/>
    <w:tmpl w:val="17D8340A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FC0FCB"/>
    <w:multiLevelType w:val="hybridMultilevel"/>
    <w:tmpl w:val="3C748CEE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BC1666"/>
    <w:multiLevelType w:val="hybridMultilevel"/>
    <w:tmpl w:val="533EC620"/>
    <w:lvl w:ilvl="0" w:tplc="526A1BFA">
      <w:start w:val="1"/>
      <w:numFmt w:val="decimal"/>
      <w:lvlText w:val="%1."/>
      <w:lvlJc w:val="left"/>
      <w:pPr>
        <w:ind w:left="1260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A17239E"/>
    <w:multiLevelType w:val="hybridMultilevel"/>
    <w:tmpl w:val="23C6EBC6"/>
    <w:lvl w:ilvl="0" w:tplc="934C53C2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B44D94"/>
    <w:multiLevelType w:val="hybridMultilevel"/>
    <w:tmpl w:val="E0B8A700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45"/>
  </w:num>
  <w:num w:numId="10">
    <w:abstractNumId w:val="12"/>
  </w:num>
  <w:num w:numId="11">
    <w:abstractNumId w:val="30"/>
  </w:num>
  <w:num w:numId="12">
    <w:abstractNumId w:val="24"/>
  </w:num>
  <w:num w:numId="13">
    <w:abstractNumId w:val="19"/>
  </w:num>
  <w:num w:numId="14">
    <w:abstractNumId w:val="10"/>
  </w:num>
  <w:num w:numId="15">
    <w:abstractNumId w:val="13"/>
  </w:num>
  <w:num w:numId="16">
    <w:abstractNumId w:val="14"/>
  </w:num>
  <w:num w:numId="17">
    <w:abstractNumId w:val="42"/>
  </w:num>
  <w:num w:numId="18">
    <w:abstractNumId w:val="18"/>
  </w:num>
  <w:num w:numId="19">
    <w:abstractNumId w:val="34"/>
  </w:num>
  <w:num w:numId="20">
    <w:abstractNumId w:val="11"/>
  </w:num>
  <w:num w:numId="21">
    <w:abstractNumId w:val="38"/>
  </w:num>
  <w:num w:numId="22">
    <w:abstractNumId w:val="40"/>
  </w:num>
  <w:num w:numId="23">
    <w:abstractNumId w:val="32"/>
  </w:num>
  <w:num w:numId="24">
    <w:abstractNumId w:val="15"/>
  </w:num>
  <w:num w:numId="25">
    <w:abstractNumId w:val="26"/>
  </w:num>
  <w:num w:numId="26">
    <w:abstractNumId w:val="25"/>
  </w:num>
  <w:num w:numId="27">
    <w:abstractNumId w:val="33"/>
  </w:num>
  <w:num w:numId="28">
    <w:abstractNumId w:val="36"/>
  </w:num>
  <w:num w:numId="29">
    <w:abstractNumId w:val="35"/>
  </w:num>
  <w:num w:numId="30">
    <w:abstractNumId w:val="46"/>
  </w:num>
  <w:num w:numId="31">
    <w:abstractNumId w:val="16"/>
  </w:num>
  <w:num w:numId="32">
    <w:abstractNumId w:val="20"/>
  </w:num>
  <w:num w:numId="33">
    <w:abstractNumId w:val="31"/>
  </w:num>
  <w:num w:numId="34">
    <w:abstractNumId w:val="43"/>
  </w:num>
  <w:num w:numId="35">
    <w:abstractNumId w:val="39"/>
  </w:num>
  <w:num w:numId="36">
    <w:abstractNumId w:val="23"/>
  </w:num>
  <w:num w:numId="37">
    <w:abstractNumId w:val="37"/>
  </w:num>
  <w:num w:numId="38">
    <w:abstractNumId w:val="7"/>
  </w:num>
  <w:num w:numId="39">
    <w:abstractNumId w:val="21"/>
  </w:num>
  <w:num w:numId="40">
    <w:abstractNumId w:val="22"/>
  </w:num>
  <w:num w:numId="41">
    <w:abstractNumId w:val="29"/>
  </w:num>
  <w:num w:numId="42">
    <w:abstractNumId w:val="17"/>
  </w:num>
  <w:num w:numId="43">
    <w:abstractNumId w:val="27"/>
  </w:num>
  <w:num w:numId="44">
    <w:abstractNumId w:val="9"/>
  </w:num>
  <w:num w:numId="45">
    <w:abstractNumId w:val="28"/>
  </w:num>
  <w:num w:numId="46">
    <w:abstractNumId w:val="41"/>
  </w:num>
  <w:num w:numId="47">
    <w:abstractNumId w:val="44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DC5"/>
    <w:rsid w:val="00201DC5"/>
    <w:rsid w:val="00833F26"/>
    <w:rsid w:val="00834921"/>
    <w:rsid w:val="009C4E3C"/>
    <w:rsid w:val="00B25D93"/>
    <w:rsid w:val="00C07C2C"/>
    <w:rsid w:val="00C714E0"/>
    <w:rsid w:val="00FE3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DC5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34921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834921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834921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4921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834921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4921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4921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4921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4921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4921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834921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rsid w:val="00834921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834921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rsid w:val="00834921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834921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834921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834921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834921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34921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834921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34921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34921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834921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834921"/>
    <w:rPr>
      <w:b/>
      <w:bCs/>
    </w:rPr>
  </w:style>
  <w:style w:type="character" w:styleId="a9">
    <w:name w:val="Emphasis"/>
    <w:uiPriority w:val="20"/>
    <w:qFormat/>
    <w:rsid w:val="00834921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834921"/>
  </w:style>
  <w:style w:type="character" w:customStyle="1" w:styleId="ab">
    <w:name w:val="Без интервала Знак"/>
    <w:basedOn w:val="a0"/>
    <w:link w:val="aa"/>
    <w:uiPriority w:val="1"/>
    <w:rsid w:val="00834921"/>
    <w:rPr>
      <w:sz w:val="20"/>
      <w:szCs w:val="20"/>
    </w:rPr>
  </w:style>
  <w:style w:type="paragraph" w:styleId="ac">
    <w:name w:val="List Paragraph"/>
    <w:basedOn w:val="a"/>
    <w:qFormat/>
    <w:rsid w:val="0083492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34921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34921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34921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34921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834921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834921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834921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834921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834921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834921"/>
    <w:pPr>
      <w:outlineLvl w:val="9"/>
    </w:pPr>
  </w:style>
  <w:style w:type="paragraph" w:styleId="af5">
    <w:name w:val="header"/>
    <w:basedOn w:val="a"/>
    <w:link w:val="af6"/>
    <w:rsid w:val="00201DC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rsid w:val="00201DC5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table" w:styleId="af7">
    <w:name w:val="Table Grid"/>
    <w:basedOn w:val="a1"/>
    <w:rsid w:val="00201DC5"/>
    <w:pPr>
      <w:spacing w:before="0"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er"/>
    <w:basedOn w:val="a"/>
    <w:link w:val="af9"/>
    <w:rsid w:val="00201DC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201DC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a">
    <w:name w:val="page number"/>
    <w:basedOn w:val="a0"/>
    <w:rsid w:val="00201DC5"/>
  </w:style>
  <w:style w:type="paragraph" w:styleId="afb">
    <w:name w:val="Balloon Text"/>
    <w:basedOn w:val="a"/>
    <w:link w:val="afc"/>
    <w:semiHidden/>
    <w:rsid w:val="00201DC5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semiHidden/>
    <w:rsid w:val="00201DC5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d">
    <w:name w:val="Body Text Indent"/>
    <w:basedOn w:val="a"/>
    <w:link w:val="afe"/>
    <w:rsid w:val="00201DC5"/>
    <w:pPr>
      <w:autoSpaceDE w:val="0"/>
      <w:autoSpaceDN w:val="0"/>
      <w:adjustRightInd w:val="0"/>
      <w:ind w:firstLine="540"/>
      <w:jc w:val="both"/>
    </w:pPr>
    <w:rPr>
      <w:color w:val="000000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201DC5"/>
    <w:rPr>
      <w:rFonts w:ascii="Times New Roman" w:eastAsia="Times New Roman" w:hAnsi="Times New Roman" w:cs="Times New Roman"/>
      <w:color w:val="000000"/>
      <w:sz w:val="28"/>
      <w:szCs w:val="28"/>
      <w:lang w:val="ru-RU" w:eastAsia="ru-RU" w:bidi="ar-SA"/>
    </w:rPr>
  </w:style>
  <w:style w:type="character" w:styleId="aff">
    <w:name w:val="Hyperlink"/>
    <w:rsid w:val="00201DC5"/>
    <w:rPr>
      <w:color w:val="0000FF"/>
      <w:u w:val="single"/>
    </w:rPr>
  </w:style>
  <w:style w:type="paragraph" w:customStyle="1" w:styleId="normal">
    <w:name w:val="normal"/>
    <w:basedOn w:val="a"/>
    <w:rsid w:val="00201DC5"/>
    <w:pPr>
      <w:spacing w:before="100" w:beforeAutospacing="1" w:after="100" w:afterAutospacing="1"/>
    </w:pPr>
  </w:style>
  <w:style w:type="paragraph" w:styleId="aff0">
    <w:name w:val="Normal (Web)"/>
    <w:basedOn w:val="a"/>
    <w:rsid w:val="00201DC5"/>
    <w:pPr>
      <w:spacing w:before="100" w:beforeAutospacing="1" w:after="100" w:afterAutospacing="1"/>
    </w:pPr>
  </w:style>
  <w:style w:type="paragraph" w:customStyle="1" w:styleId="Default">
    <w:name w:val="Default"/>
    <w:rsid w:val="00201DC5"/>
    <w:pPr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paragraph" w:styleId="aff1">
    <w:name w:val="Plain Text"/>
    <w:basedOn w:val="a"/>
    <w:link w:val="aff2"/>
    <w:rsid w:val="00201DC5"/>
    <w:rPr>
      <w:rFonts w:ascii="Courier New" w:hAnsi="Courier New"/>
      <w:sz w:val="20"/>
      <w:szCs w:val="20"/>
      <w:lang/>
    </w:rPr>
  </w:style>
  <w:style w:type="character" w:customStyle="1" w:styleId="aff2">
    <w:name w:val="Текст Знак"/>
    <w:basedOn w:val="a0"/>
    <w:link w:val="aff1"/>
    <w:rsid w:val="00201DC5"/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11">
    <w:name w:val="Знак1"/>
    <w:basedOn w:val="a"/>
    <w:rsid w:val="00201DC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3">
    <w:name w:val="Body Text"/>
    <w:basedOn w:val="a"/>
    <w:link w:val="aff4"/>
    <w:rsid w:val="00201DC5"/>
    <w:pPr>
      <w:spacing w:after="120"/>
    </w:pPr>
    <w:rPr>
      <w:sz w:val="20"/>
      <w:szCs w:val="20"/>
      <w:lang w:eastAsia="ar-SA"/>
    </w:rPr>
  </w:style>
  <w:style w:type="character" w:customStyle="1" w:styleId="aff4">
    <w:name w:val="Основной текст Знак"/>
    <w:basedOn w:val="a0"/>
    <w:link w:val="aff3"/>
    <w:rsid w:val="00201DC5"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customStyle="1" w:styleId="12">
    <w:name w:val="Текст1"/>
    <w:basedOn w:val="a"/>
    <w:rsid w:val="00201DC5"/>
    <w:rPr>
      <w:rFonts w:ascii="Courier New" w:hAnsi="Courier New"/>
      <w:sz w:val="20"/>
      <w:szCs w:val="20"/>
      <w:lang w:eastAsia="ar-SA"/>
    </w:rPr>
  </w:style>
  <w:style w:type="paragraph" w:customStyle="1" w:styleId="13">
    <w:name w:val="Цитата1"/>
    <w:basedOn w:val="a"/>
    <w:rsid w:val="00201DC5"/>
    <w:pPr>
      <w:ind w:left="993" w:right="-283" w:hanging="993"/>
      <w:jc w:val="both"/>
    </w:pPr>
    <w:rPr>
      <w:szCs w:val="20"/>
      <w:lang w:eastAsia="ar-SA"/>
    </w:rPr>
  </w:style>
  <w:style w:type="paragraph" w:customStyle="1" w:styleId="210">
    <w:name w:val="Основной текст с отступом 21"/>
    <w:basedOn w:val="a"/>
    <w:rsid w:val="00201DC5"/>
    <w:pPr>
      <w:ind w:left="1134" w:hanging="1134"/>
      <w:jc w:val="both"/>
    </w:pPr>
    <w:rPr>
      <w:szCs w:val="20"/>
      <w:lang w:eastAsia="ar-SA"/>
    </w:rPr>
  </w:style>
  <w:style w:type="character" w:customStyle="1" w:styleId="14Exact">
    <w:name w:val="Основной текст (14) Exact"/>
    <w:link w:val="14"/>
    <w:rsid w:val="00201DC5"/>
    <w:rPr>
      <w:rFonts w:ascii="Microsoft Sans Serif" w:eastAsia="Microsoft Sans Serif" w:hAnsi="Microsoft Sans Serif"/>
      <w:spacing w:val="6"/>
      <w:sz w:val="17"/>
      <w:szCs w:val="17"/>
      <w:shd w:val="clear" w:color="auto" w:fill="FFFFFF"/>
      <w:lang w:bidi="ar-SA"/>
    </w:rPr>
  </w:style>
  <w:style w:type="paragraph" w:customStyle="1" w:styleId="14">
    <w:name w:val="Основной текст (14)"/>
    <w:basedOn w:val="a"/>
    <w:link w:val="14Exact"/>
    <w:rsid w:val="00201DC5"/>
    <w:pPr>
      <w:widowControl w:val="0"/>
      <w:shd w:val="clear" w:color="auto" w:fill="FFFFFF"/>
      <w:spacing w:line="0" w:lineRule="atLeast"/>
    </w:pPr>
    <w:rPr>
      <w:rFonts w:ascii="Microsoft Sans Serif" w:eastAsia="Microsoft Sans Serif" w:hAnsi="Microsoft Sans Serif" w:cstheme="minorBidi"/>
      <w:spacing w:val="6"/>
      <w:sz w:val="17"/>
      <w:szCs w:val="17"/>
      <w:shd w:val="clear" w:color="auto" w:fill="FFFFFF"/>
      <w:lang w:val="en-US" w:eastAsia="en-US"/>
    </w:rPr>
  </w:style>
  <w:style w:type="character" w:customStyle="1" w:styleId="2ArialUnicodeMS">
    <w:name w:val="Основной текст (2) + Arial Unicode MS"/>
    <w:aliases w:val="Не полужирный1"/>
    <w:rsid w:val="00201DC5"/>
    <w:rPr>
      <w:rFonts w:ascii="Arial Unicode MS" w:eastAsia="Arial Unicode MS" w:hAnsi="Arial Unicode MS" w:cs="Arial Unicode MS" w:hint="eastAs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pple-style-span">
    <w:name w:val="apple-style-span"/>
    <w:basedOn w:val="a0"/>
    <w:rsid w:val="00201DC5"/>
  </w:style>
  <w:style w:type="paragraph" w:styleId="aff5">
    <w:name w:val="Document Map"/>
    <w:basedOn w:val="a"/>
    <w:link w:val="aff6"/>
    <w:semiHidden/>
    <w:rsid w:val="00201DC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6">
    <w:name w:val="Схема документа Знак"/>
    <w:basedOn w:val="a0"/>
    <w:link w:val="aff5"/>
    <w:semiHidden/>
    <w:rsid w:val="00201DC5"/>
    <w:rPr>
      <w:rFonts w:ascii="Tahoma" w:eastAsia="Times New Roman" w:hAnsi="Tahoma" w:cs="Tahoma"/>
      <w:sz w:val="20"/>
      <w:szCs w:val="20"/>
      <w:shd w:val="clear" w:color="auto" w:fill="000080"/>
      <w:lang w:val="ru-RU" w:eastAsia="ru-RU" w:bidi="ar-SA"/>
    </w:rPr>
  </w:style>
  <w:style w:type="character" w:styleId="aff7">
    <w:name w:val="FollowedHyperlink"/>
    <w:rsid w:val="00201DC5"/>
    <w:rPr>
      <w:color w:val="800080"/>
      <w:u w:val="single"/>
    </w:rPr>
  </w:style>
  <w:style w:type="paragraph" w:customStyle="1" w:styleId="Pa17">
    <w:name w:val="Pa17"/>
    <w:basedOn w:val="Default"/>
    <w:next w:val="Default"/>
    <w:rsid w:val="00201DC5"/>
    <w:pPr>
      <w:spacing w:line="151" w:lineRule="atLeast"/>
    </w:pPr>
    <w:rPr>
      <w:rFonts w:ascii="Myriad Pro" w:hAnsi="Myriad Pro"/>
      <w:color w:val="auto"/>
    </w:rPr>
  </w:style>
  <w:style w:type="paragraph" w:customStyle="1" w:styleId="Pa20">
    <w:name w:val="Pa20"/>
    <w:basedOn w:val="Default"/>
    <w:next w:val="Default"/>
    <w:rsid w:val="00201DC5"/>
    <w:pPr>
      <w:spacing w:line="151" w:lineRule="atLeast"/>
    </w:pPr>
    <w:rPr>
      <w:rFonts w:ascii="Myriad Pro" w:hAnsi="Myriad Pro"/>
      <w:color w:val="auto"/>
    </w:rPr>
  </w:style>
  <w:style w:type="paragraph" w:customStyle="1" w:styleId="Pa21">
    <w:name w:val="Pa21"/>
    <w:basedOn w:val="a"/>
    <w:next w:val="a"/>
    <w:rsid w:val="00201DC5"/>
    <w:pPr>
      <w:autoSpaceDE w:val="0"/>
      <w:autoSpaceDN w:val="0"/>
      <w:adjustRightInd w:val="0"/>
      <w:spacing w:line="151" w:lineRule="atLeast"/>
    </w:pPr>
    <w:rPr>
      <w:rFonts w:ascii="Myriad Pro" w:hAnsi="Myriad Pro"/>
    </w:rPr>
  </w:style>
  <w:style w:type="paragraph" w:styleId="23">
    <w:name w:val="Body Text 2"/>
    <w:basedOn w:val="a"/>
    <w:link w:val="24"/>
    <w:uiPriority w:val="99"/>
    <w:unhideWhenUsed/>
    <w:rsid w:val="00201DC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201DC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opImDoc">
    <w:name w:val="Dop.Im.Doc"/>
    <w:basedOn w:val="a"/>
    <w:rsid w:val="00201DC5"/>
    <w:pPr>
      <w:autoSpaceDE w:val="0"/>
      <w:autoSpaceDN w:val="0"/>
      <w:adjustRightInd w:val="0"/>
      <w:spacing w:before="113" w:after="57" w:line="240" w:lineRule="atLeast"/>
      <w:jc w:val="center"/>
    </w:pPr>
    <w:rPr>
      <w:rFonts w:ascii="FuturisC" w:hAnsi="FuturisC"/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hyperlink" Target="http://&#1087;&#1088;&#1077;&#1079;&#1080;&#1076;&#1077;&#1085;&#1090;.&#1088;&#1092;/news/6683" TargetMode="External"/><Relationship Id="rId18" Type="http://schemas.openxmlformats.org/officeDocument/2006/relationships/hyperlink" Target="http://schoolguide.ru/index.php/obzory/351-list-2012-201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usinesspravo.ru/Docum/DocumShow_DocumID_118531.html" TargetMode="External"/><Relationship Id="rId7" Type="http://schemas.openxmlformats.org/officeDocument/2006/relationships/footer" Target="footer2.xml"/><Relationship Id="rId12" Type="http://schemas.openxmlformats.org/officeDocument/2006/relationships/hyperlink" Target="http://www.rost.ru/education.shtml" TargetMode="External"/><Relationship Id="rId17" Type="http://schemas.openxmlformats.org/officeDocument/2006/relationships/hyperlink" Target="http://edu.of.ru/isiorao/default.asp?ob_no=3052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ku-uoor.ucoz.ru/news/vyshel_novyj_prikaz_mo_rf_o_vnesenii_izmenenij_v_bup_rf_ot_09_03_2004g_1312/2012-02-17-23" TargetMode="External"/><Relationship Id="rId20" Type="http://schemas.openxmlformats.org/officeDocument/2006/relationships/hyperlink" Target="http://www.internet-school.ru/documents/documents565" TargetMode="Externa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yperlink" Target="http://&#1091;&#1084;&#1085;&#1072;&#1103;-&#1096;&#1082;&#1086;&#1083;&#1072;.&#1088;&#1092;/wiki/edu/education_law/?utm_source=yandex&amp;utm_medium%20=cpc&amp;utm_content=zakon_ob_obrazovanii&amp;utm_campaign=blondy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tehnologiya-ipk.ucoz.ru/index/avgust_2012/0-216" TargetMode="External"/><Relationship Id="rId15" Type="http://schemas.openxmlformats.org/officeDocument/2006/relationships/hyperlink" Target="http://www.edu.ru/db/mo/Data/d_04/1089.html" TargetMode="External"/><Relationship Id="rId23" Type="http://schemas.openxmlformats.org/officeDocument/2006/relationships/hyperlink" Target="http://fsu.edu.ru/p1.html" TargetMode="External"/><Relationship Id="rId10" Type="http://schemas.openxmlformats.org/officeDocument/2006/relationships/hyperlink" Target="http://www.ed.gov.ru/ob-edu/noc/rub/standart/p2/1288" TargetMode="External"/><Relationship Id="rId19" Type="http://schemas.openxmlformats.org/officeDocument/2006/relationships/hyperlink" Target="http://www.ed.gov.ru/d/ob-edu/noc/rub/standart/mt/20.%20doc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4.xml"/><Relationship Id="rId14" Type="http://schemas.openxmlformats.org/officeDocument/2006/relationships/hyperlink" Target="http://www.edu.ru/db-mon/mo/Data/d_06/prm201-1.htm" TargetMode="External"/><Relationship Id="rId22" Type="http://schemas.openxmlformats.org/officeDocument/2006/relationships/hyperlink" Target="http://www.bestpravo.ru/federalnoje/ew-pravo/e2w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17</Pages>
  <Words>3479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Trudovik45</dc:creator>
  <cp:keywords/>
  <dc:description/>
  <cp:lastModifiedBy>Trudovik45</cp:lastModifiedBy>
  <cp:revision>1</cp:revision>
  <dcterms:created xsi:type="dcterms:W3CDTF">2012-09-07T07:38:00Z</dcterms:created>
  <dcterms:modified xsi:type="dcterms:W3CDTF">2012-09-07T08:32:00Z</dcterms:modified>
</cp:coreProperties>
</file>