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0A8" w:rsidRDefault="008310A8" w:rsidP="0091542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Ключи 8-9 класс (технический труд)</w:t>
      </w:r>
    </w:p>
    <w:p w:rsidR="008310A8" w:rsidRPr="00CB5F2C" w:rsidRDefault="008310A8" w:rsidP="00CB5F2C">
      <w:pPr>
        <w:rPr>
          <w:b/>
          <w:bCs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84"/>
        <w:gridCol w:w="2313"/>
      </w:tblGrid>
      <w:tr w:rsidR="008310A8" w:rsidRPr="00CB5F2C">
        <w:tc>
          <w:tcPr>
            <w:tcW w:w="0" w:type="auto"/>
          </w:tcPr>
          <w:p w:rsidR="008310A8" w:rsidRPr="00CB5F2C" w:rsidRDefault="008310A8" w:rsidP="00CB2B8A">
            <w:pPr>
              <w:jc w:val="center"/>
              <w:rPr>
                <w:sz w:val="28"/>
                <w:szCs w:val="28"/>
              </w:rPr>
            </w:pPr>
            <w:r w:rsidRPr="00CB5F2C">
              <w:rPr>
                <w:sz w:val="28"/>
                <w:szCs w:val="28"/>
              </w:rPr>
              <w:t>№ задания</w:t>
            </w:r>
          </w:p>
        </w:tc>
        <w:tc>
          <w:tcPr>
            <w:tcW w:w="0" w:type="auto"/>
          </w:tcPr>
          <w:p w:rsidR="008310A8" w:rsidRPr="00CB5F2C" w:rsidRDefault="008310A8" w:rsidP="00CB2B8A">
            <w:pPr>
              <w:jc w:val="center"/>
              <w:rPr>
                <w:sz w:val="28"/>
                <w:szCs w:val="28"/>
              </w:rPr>
            </w:pPr>
            <w:r w:rsidRPr="00CB5F2C">
              <w:rPr>
                <w:sz w:val="28"/>
                <w:szCs w:val="28"/>
              </w:rPr>
              <w:t>Вариант ответа</w:t>
            </w:r>
          </w:p>
        </w:tc>
      </w:tr>
      <w:tr w:rsidR="008310A8" w:rsidRPr="00CB5F2C">
        <w:tc>
          <w:tcPr>
            <w:tcW w:w="0" w:type="auto"/>
          </w:tcPr>
          <w:p w:rsidR="008310A8" w:rsidRPr="00CB5F2C" w:rsidRDefault="008310A8" w:rsidP="00CB2B8A">
            <w:pPr>
              <w:jc w:val="center"/>
              <w:rPr>
                <w:sz w:val="28"/>
                <w:szCs w:val="28"/>
              </w:rPr>
            </w:pPr>
            <w:r w:rsidRPr="00CB5F2C"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310A8" w:rsidRPr="00CB5F2C" w:rsidRDefault="008310A8" w:rsidP="00CB2B8A">
            <w:pPr>
              <w:jc w:val="center"/>
              <w:rPr>
                <w:b/>
                <w:bCs/>
                <w:sz w:val="28"/>
                <w:szCs w:val="28"/>
              </w:rPr>
            </w:pPr>
            <w:r w:rsidRPr="00CB5F2C">
              <w:rPr>
                <w:b/>
                <w:bCs/>
                <w:sz w:val="28"/>
                <w:szCs w:val="28"/>
              </w:rPr>
              <w:t xml:space="preserve">в)  </w:t>
            </w:r>
          </w:p>
        </w:tc>
      </w:tr>
      <w:tr w:rsidR="008310A8" w:rsidRPr="00CB5F2C">
        <w:tc>
          <w:tcPr>
            <w:tcW w:w="0" w:type="auto"/>
          </w:tcPr>
          <w:p w:rsidR="008310A8" w:rsidRPr="00CB5F2C" w:rsidRDefault="008310A8" w:rsidP="00CB2B8A">
            <w:pPr>
              <w:jc w:val="center"/>
              <w:rPr>
                <w:sz w:val="28"/>
                <w:szCs w:val="28"/>
              </w:rPr>
            </w:pPr>
            <w:r w:rsidRPr="00CB5F2C"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8310A8" w:rsidRPr="00CB5F2C" w:rsidRDefault="008310A8" w:rsidP="00CB2B8A">
            <w:pPr>
              <w:jc w:val="center"/>
              <w:rPr>
                <w:b/>
                <w:bCs/>
                <w:sz w:val="28"/>
                <w:szCs w:val="28"/>
              </w:rPr>
            </w:pPr>
            <w:r w:rsidRPr="00CB5F2C">
              <w:rPr>
                <w:b/>
                <w:bCs/>
                <w:sz w:val="28"/>
                <w:szCs w:val="28"/>
              </w:rPr>
              <w:t>1-д , 2-г , 3- е, 4-а</w:t>
            </w:r>
          </w:p>
        </w:tc>
      </w:tr>
      <w:tr w:rsidR="008310A8" w:rsidRPr="00CB5F2C">
        <w:tc>
          <w:tcPr>
            <w:tcW w:w="0" w:type="auto"/>
          </w:tcPr>
          <w:p w:rsidR="008310A8" w:rsidRPr="00CB5F2C" w:rsidRDefault="008310A8" w:rsidP="00CB2B8A">
            <w:pPr>
              <w:jc w:val="center"/>
              <w:rPr>
                <w:sz w:val="28"/>
                <w:szCs w:val="28"/>
              </w:rPr>
            </w:pPr>
            <w:r w:rsidRPr="00CB5F2C"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8310A8" w:rsidRPr="00CB5F2C" w:rsidRDefault="008310A8" w:rsidP="00CB2B8A">
            <w:pPr>
              <w:jc w:val="center"/>
              <w:rPr>
                <w:b/>
                <w:bCs/>
                <w:sz w:val="28"/>
                <w:szCs w:val="28"/>
              </w:rPr>
            </w:pPr>
            <w:r w:rsidRPr="00CB5F2C">
              <w:rPr>
                <w:b/>
                <w:bCs/>
                <w:sz w:val="28"/>
                <w:szCs w:val="28"/>
              </w:rPr>
              <w:t>г)</w:t>
            </w:r>
          </w:p>
        </w:tc>
      </w:tr>
      <w:tr w:rsidR="008310A8" w:rsidRPr="00CB5F2C">
        <w:tc>
          <w:tcPr>
            <w:tcW w:w="0" w:type="auto"/>
          </w:tcPr>
          <w:p w:rsidR="008310A8" w:rsidRPr="00CB5F2C" w:rsidRDefault="008310A8" w:rsidP="00CB2B8A">
            <w:pPr>
              <w:jc w:val="center"/>
              <w:rPr>
                <w:sz w:val="28"/>
                <w:szCs w:val="28"/>
              </w:rPr>
            </w:pPr>
            <w:r w:rsidRPr="00CB5F2C"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8310A8" w:rsidRPr="00CB5F2C" w:rsidRDefault="008310A8" w:rsidP="00CB2B8A">
            <w:pPr>
              <w:jc w:val="center"/>
              <w:rPr>
                <w:b/>
                <w:bCs/>
                <w:sz w:val="28"/>
                <w:szCs w:val="28"/>
              </w:rPr>
            </w:pPr>
            <w:r w:rsidRPr="00CB5F2C">
              <w:rPr>
                <w:b/>
                <w:bCs/>
                <w:sz w:val="28"/>
                <w:szCs w:val="28"/>
              </w:rPr>
              <w:t xml:space="preserve">а)  </w:t>
            </w:r>
          </w:p>
        </w:tc>
      </w:tr>
      <w:tr w:rsidR="008310A8" w:rsidRPr="00CB5F2C">
        <w:tc>
          <w:tcPr>
            <w:tcW w:w="0" w:type="auto"/>
          </w:tcPr>
          <w:p w:rsidR="008310A8" w:rsidRPr="00CB5F2C" w:rsidRDefault="008310A8" w:rsidP="00CB2B8A">
            <w:pPr>
              <w:jc w:val="center"/>
              <w:rPr>
                <w:sz w:val="28"/>
                <w:szCs w:val="28"/>
              </w:rPr>
            </w:pPr>
            <w:r w:rsidRPr="00CB5F2C"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8310A8" w:rsidRPr="00CB5F2C" w:rsidRDefault="008310A8" w:rsidP="00CB2B8A">
            <w:pPr>
              <w:jc w:val="center"/>
              <w:rPr>
                <w:b/>
                <w:bCs/>
                <w:sz w:val="28"/>
                <w:szCs w:val="28"/>
              </w:rPr>
            </w:pPr>
            <w:r w:rsidRPr="00CB5F2C">
              <w:rPr>
                <w:b/>
                <w:bCs/>
                <w:sz w:val="28"/>
                <w:szCs w:val="28"/>
              </w:rPr>
              <w:t>б), г), д)</w:t>
            </w:r>
          </w:p>
        </w:tc>
      </w:tr>
      <w:tr w:rsidR="008310A8" w:rsidRPr="00CB5F2C">
        <w:tc>
          <w:tcPr>
            <w:tcW w:w="0" w:type="auto"/>
          </w:tcPr>
          <w:p w:rsidR="008310A8" w:rsidRPr="00CB5F2C" w:rsidRDefault="008310A8" w:rsidP="00CB2B8A">
            <w:pPr>
              <w:jc w:val="center"/>
              <w:rPr>
                <w:sz w:val="28"/>
                <w:szCs w:val="28"/>
              </w:rPr>
            </w:pPr>
            <w:r w:rsidRPr="00CB5F2C"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8310A8" w:rsidRPr="00CB5F2C" w:rsidRDefault="008310A8" w:rsidP="00CB2B8A">
            <w:pPr>
              <w:jc w:val="center"/>
              <w:rPr>
                <w:b/>
                <w:bCs/>
                <w:sz w:val="28"/>
                <w:szCs w:val="28"/>
              </w:rPr>
            </w:pPr>
            <w:r w:rsidRPr="00CB5F2C">
              <w:rPr>
                <w:b/>
                <w:bCs/>
                <w:sz w:val="28"/>
                <w:szCs w:val="28"/>
              </w:rPr>
              <w:t>в)</w:t>
            </w:r>
          </w:p>
        </w:tc>
      </w:tr>
      <w:tr w:rsidR="008310A8" w:rsidRPr="00CB5F2C">
        <w:tc>
          <w:tcPr>
            <w:tcW w:w="0" w:type="auto"/>
          </w:tcPr>
          <w:p w:rsidR="008310A8" w:rsidRPr="00CB5F2C" w:rsidRDefault="008310A8" w:rsidP="00CB2B8A">
            <w:pPr>
              <w:jc w:val="center"/>
              <w:rPr>
                <w:sz w:val="28"/>
                <w:szCs w:val="28"/>
              </w:rPr>
            </w:pPr>
            <w:r w:rsidRPr="00CB5F2C"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8310A8" w:rsidRPr="00CB5F2C" w:rsidRDefault="008310A8" w:rsidP="00CB2B8A">
            <w:pPr>
              <w:jc w:val="center"/>
              <w:rPr>
                <w:b/>
                <w:bCs/>
                <w:sz w:val="28"/>
                <w:szCs w:val="28"/>
              </w:rPr>
            </w:pPr>
            <w:r w:rsidRPr="00CB5F2C">
              <w:rPr>
                <w:b/>
                <w:bCs/>
                <w:sz w:val="28"/>
                <w:szCs w:val="28"/>
              </w:rPr>
              <w:t>в)</w:t>
            </w:r>
          </w:p>
        </w:tc>
      </w:tr>
      <w:tr w:rsidR="008310A8" w:rsidRPr="00CB5F2C">
        <w:tc>
          <w:tcPr>
            <w:tcW w:w="0" w:type="auto"/>
          </w:tcPr>
          <w:p w:rsidR="008310A8" w:rsidRPr="00CB5F2C" w:rsidRDefault="008310A8" w:rsidP="00CB2B8A">
            <w:pPr>
              <w:jc w:val="center"/>
              <w:rPr>
                <w:sz w:val="28"/>
                <w:szCs w:val="28"/>
              </w:rPr>
            </w:pPr>
            <w:r w:rsidRPr="00CB5F2C">
              <w:rPr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8310A8" w:rsidRPr="00CB5F2C" w:rsidRDefault="008310A8" w:rsidP="00CB2B8A">
            <w:pPr>
              <w:jc w:val="center"/>
              <w:rPr>
                <w:b/>
                <w:bCs/>
                <w:sz w:val="28"/>
                <w:szCs w:val="28"/>
              </w:rPr>
            </w:pPr>
            <w:r w:rsidRPr="00CB5F2C">
              <w:rPr>
                <w:b/>
                <w:bCs/>
                <w:sz w:val="28"/>
                <w:szCs w:val="28"/>
              </w:rPr>
              <w:t>г)</w:t>
            </w:r>
          </w:p>
        </w:tc>
      </w:tr>
      <w:tr w:rsidR="008310A8" w:rsidRPr="00CB5F2C">
        <w:tc>
          <w:tcPr>
            <w:tcW w:w="0" w:type="auto"/>
          </w:tcPr>
          <w:p w:rsidR="008310A8" w:rsidRPr="00CB5F2C" w:rsidRDefault="008310A8" w:rsidP="00CB2B8A">
            <w:pPr>
              <w:jc w:val="center"/>
              <w:rPr>
                <w:sz w:val="28"/>
                <w:szCs w:val="28"/>
              </w:rPr>
            </w:pPr>
            <w:r w:rsidRPr="00CB5F2C">
              <w:rPr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8310A8" w:rsidRPr="00CB5F2C" w:rsidRDefault="008310A8" w:rsidP="00CB2B8A">
            <w:pPr>
              <w:jc w:val="center"/>
              <w:rPr>
                <w:b/>
                <w:bCs/>
                <w:sz w:val="28"/>
                <w:szCs w:val="28"/>
              </w:rPr>
            </w:pPr>
            <w:r w:rsidRPr="00CB5F2C">
              <w:rPr>
                <w:b/>
                <w:bCs/>
                <w:sz w:val="28"/>
                <w:szCs w:val="28"/>
              </w:rPr>
              <w:t>б)</w:t>
            </w:r>
          </w:p>
        </w:tc>
      </w:tr>
      <w:tr w:rsidR="008310A8" w:rsidRPr="00CB5F2C">
        <w:tc>
          <w:tcPr>
            <w:tcW w:w="0" w:type="auto"/>
          </w:tcPr>
          <w:p w:rsidR="008310A8" w:rsidRPr="00CB5F2C" w:rsidRDefault="008310A8" w:rsidP="00CB2B8A">
            <w:pPr>
              <w:jc w:val="center"/>
              <w:rPr>
                <w:sz w:val="28"/>
                <w:szCs w:val="28"/>
              </w:rPr>
            </w:pPr>
            <w:r w:rsidRPr="00CB5F2C">
              <w:rPr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8310A8" w:rsidRPr="00CB5F2C" w:rsidRDefault="008310A8" w:rsidP="00CB2B8A">
            <w:pPr>
              <w:jc w:val="center"/>
              <w:rPr>
                <w:b/>
                <w:bCs/>
                <w:sz w:val="28"/>
                <w:szCs w:val="28"/>
              </w:rPr>
            </w:pPr>
            <w:r w:rsidRPr="00CB5F2C">
              <w:rPr>
                <w:b/>
                <w:bCs/>
                <w:sz w:val="28"/>
                <w:szCs w:val="28"/>
              </w:rPr>
              <w:t>в)</w:t>
            </w:r>
          </w:p>
        </w:tc>
      </w:tr>
      <w:tr w:rsidR="008310A8" w:rsidRPr="00CB5F2C">
        <w:tc>
          <w:tcPr>
            <w:tcW w:w="0" w:type="auto"/>
          </w:tcPr>
          <w:p w:rsidR="008310A8" w:rsidRPr="00CB5F2C" w:rsidRDefault="008310A8" w:rsidP="00CB2B8A">
            <w:pPr>
              <w:jc w:val="center"/>
              <w:rPr>
                <w:sz w:val="28"/>
                <w:szCs w:val="28"/>
              </w:rPr>
            </w:pPr>
            <w:r w:rsidRPr="00CB5F2C">
              <w:rPr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:rsidR="008310A8" w:rsidRPr="00CB5F2C" w:rsidRDefault="008310A8" w:rsidP="00CB2B8A">
            <w:pPr>
              <w:jc w:val="center"/>
              <w:rPr>
                <w:b/>
                <w:bCs/>
                <w:sz w:val="28"/>
                <w:szCs w:val="28"/>
              </w:rPr>
            </w:pPr>
            <w:r w:rsidRPr="00CB5F2C">
              <w:rPr>
                <w:b/>
                <w:bCs/>
                <w:sz w:val="28"/>
                <w:szCs w:val="28"/>
              </w:rPr>
              <w:t>в)</w:t>
            </w:r>
          </w:p>
        </w:tc>
      </w:tr>
      <w:tr w:rsidR="008310A8" w:rsidRPr="00CB5F2C">
        <w:tc>
          <w:tcPr>
            <w:tcW w:w="0" w:type="auto"/>
          </w:tcPr>
          <w:p w:rsidR="008310A8" w:rsidRPr="00CB5F2C" w:rsidRDefault="008310A8" w:rsidP="00CB2B8A">
            <w:pPr>
              <w:jc w:val="center"/>
              <w:rPr>
                <w:sz w:val="28"/>
                <w:szCs w:val="28"/>
              </w:rPr>
            </w:pPr>
            <w:r w:rsidRPr="00CB5F2C">
              <w:rPr>
                <w:sz w:val="28"/>
                <w:szCs w:val="28"/>
              </w:rPr>
              <w:t>12</w:t>
            </w:r>
          </w:p>
        </w:tc>
        <w:tc>
          <w:tcPr>
            <w:tcW w:w="0" w:type="auto"/>
          </w:tcPr>
          <w:p w:rsidR="008310A8" w:rsidRPr="00CB5F2C" w:rsidRDefault="008310A8" w:rsidP="00CB2B8A">
            <w:pPr>
              <w:jc w:val="center"/>
              <w:rPr>
                <w:b/>
                <w:bCs/>
                <w:sz w:val="28"/>
                <w:szCs w:val="28"/>
              </w:rPr>
            </w:pPr>
            <w:r w:rsidRPr="00CB5F2C">
              <w:rPr>
                <w:b/>
                <w:bCs/>
                <w:sz w:val="28"/>
                <w:szCs w:val="28"/>
              </w:rPr>
              <w:t>б)</w:t>
            </w:r>
          </w:p>
        </w:tc>
      </w:tr>
      <w:tr w:rsidR="008310A8" w:rsidRPr="00CB5F2C">
        <w:tc>
          <w:tcPr>
            <w:tcW w:w="0" w:type="auto"/>
          </w:tcPr>
          <w:p w:rsidR="008310A8" w:rsidRPr="00CB5F2C" w:rsidRDefault="008310A8" w:rsidP="00CB2B8A">
            <w:pPr>
              <w:jc w:val="center"/>
              <w:rPr>
                <w:sz w:val="28"/>
                <w:szCs w:val="28"/>
              </w:rPr>
            </w:pPr>
            <w:r w:rsidRPr="00CB5F2C">
              <w:rPr>
                <w:sz w:val="28"/>
                <w:szCs w:val="28"/>
              </w:rPr>
              <w:t>13</w:t>
            </w:r>
          </w:p>
        </w:tc>
        <w:tc>
          <w:tcPr>
            <w:tcW w:w="0" w:type="auto"/>
          </w:tcPr>
          <w:p w:rsidR="008310A8" w:rsidRPr="00CB5F2C" w:rsidRDefault="008310A8" w:rsidP="00CB2B8A">
            <w:pPr>
              <w:jc w:val="center"/>
              <w:rPr>
                <w:b/>
                <w:bCs/>
                <w:sz w:val="28"/>
                <w:szCs w:val="28"/>
              </w:rPr>
            </w:pPr>
            <w:r w:rsidRPr="00CB5F2C">
              <w:rPr>
                <w:b/>
                <w:bCs/>
                <w:sz w:val="28"/>
                <w:szCs w:val="28"/>
              </w:rPr>
              <w:t>в)</w:t>
            </w:r>
          </w:p>
        </w:tc>
      </w:tr>
      <w:tr w:rsidR="008310A8" w:rsidRPr="00CB5F2C">
        <w:tc>
          <w:tcPr>
            <w:tcW w:w="0" w:type="auto"/>
          </w:tcPr>
          <w:p w:rsidR="008310A8" w:rsidRPr="00CB5F2C" w:rsidRDefault="008310A8" w:rsidP="00CB2B8A">
            <w:pPr>
              <w:jc w:val="center"/>
              <w:rPr>
                <w:sz w:val="28"/>
                <w:szCs w:val="28"/>
              </w:rPr>
            </w:pPr>
            <w:r w:rsidRPr="00CB5F2C">
              <w:rPr>
                <w:sz w:val="28"/>
                <w:szCs w:val="28"/>
              </w:rPr>
              <w:t>14</w:t>
            </w:r>
          </w:p>
        </w:tc>
        <w:tc>
          <w:tcPr>
            <w:tcW w:w="0" w:type="auto"/>
          </w:tcPr>
          <w:p w:rsidR="008310A8" w:rsidRPr="00CB5F2C" w:rsidRDefault="008310A8" w:rsidP="00CB2B8A">
            <w:pPr>
              <w:jc w:val="center"/>
              <w:rPr>
                <w:b/>
                <w:bCs/>
                <w:sz w:val="28"/>
                <w:szCs w:val="28"/>
              </w:rPr>
            </w:pPr>
            <w:r w:rsidRPr="00CB5F2C">
              <w:rPr>
                <w:b/>
                <w:bCs/>
                <w:sz w:val="28"/>
                <w:szCs w:val="28"/>
              </w:rPr>
              <w:t>в)</w:t>
            </w:r>
          </w:p>
        </w:tc>
      </w:tr>
      <w:tr w:rsidR="008310A8" w:rsidRPr="00CB5F2C">
        <w:tc>
          <w:tcPr>
            <w:tcW w:w="0" w:type="auto"/>
          </w:tcPr>
          <w:p w:rsidR="008310A8" w:rsidRPr="00CB5F2C" w:rsidRDefault="008310A8" w:rsidP="00CB2B8A">
            <w:pPr>
              <w:jc w:val="center"/>
              <w:rPr>
                <w:sz w:val="28"/>
                <w:szCs w:val="28"/>
              </w:rPr>
            </w:pPr>
            <w:r w:rsidRPr="00CB5F2C">
              <w:rPr>
                <w:sz w:val="28"/>
                <w:szCs w:val="28"/>
              </w:rPr>
              <w:t>15</w:t>
            </w:r>
          </w:p>
        </w:tc>
        <w:tc>
          <w:tcPr>
            <w:tcW w:w="0" w:type="auto"/>
          </w:tcPr>
          <w:p w:rsidR="008310A8" w:rsidRPr="00CB5F2C" w:rsidRDefault="008310A8" w:rsidP="00CB2B8A">
            <w:pPr>
              <w:jc w:val="center"/>
              <w:rPr>
                <w:b/>
                <w:bCs/>
                <w:sz w:val="28"/>
                <w:szCs w:val="28"/>
              </w:rPr>
            </w:pPr>
            <w:r w:rsidRPr="00CB5F2C">
              <w:rPr>
                <w:b/>
                <w:bCs/>
                <w:sz w:val="28"/>
                <w:szCs w:val="28"/>
              </w:rPr>
              <w:t>в)</w:t>
            </w:r>
          </w:p>
        </w:tc>
      </w:tr>
      <w:tr w:rsidR="008310A8" w:rsidRPr="00CB5F2C">
        <w:tc>
          <w:tcPr>
            <w:tcW w:w="0" w:type="auto"/>
          </w:tcPr>
          <w:p w:rsidR="008310A8" w:rsidRPr="00CB5F2C" w:rsidRDefault="008310A8" w:rsidP="00CB2B8A">
            <w:pPr>
              <w:jc w:val="center"/>
              <w:rPr>
                <w:sz w:val="28"/>
                <w:szCs w:val="28"/>
              </w:rPr>
            </w:pPr>
            <w:r w:rsidRPr="00CB5F2C">
              <w:rPr>
                <w:sz w:val="28"/>
                <w:szCs w:val="28"/>
              </w:rPr>
              <w:t>16</w:t>
            </w:r>
          </w:p>
        </w:tc>
        <w:tc>
          <w:tcPr>
            <w:tcW w:w="0" w:type="auto"/>
          </w:tcPr>
          <w:p w:rsidR="008310A8" w:rsidRPr="00CB5F2C" w:rsidRDefault="008310A8" w:rsidP="00CB2B8A">
            <w:pPr>
              <w:jc w:val="center"/>
              <w:rPr>
                <w:b/>
                <w:bCs/>
                <w:sz w:val="28"/>
                <w:szCs w:val="28"/>
              </w:rPr>
            </w:pPr>
            <w:r w:rsidRPr="00CB5F2C">
              <w:rPr>
                <w:b/>
                <w:bCs/>
                <w:sz w:val="28"/>
                <w:szCs w:val="28"/>
              </w:rPr>
              <w:t>б)</w:t>
            </w:r>
          </w:p>
        </w:tc>
      </w:tr>
      <w:tr w:rsidR="008310A8" w:rsidRPr="00CB5F2C">
        <w:tc>
          <w:tcPr>
            <w:tcW w:w="0" w:type="auto"/>
          </w:tcPr>
          <w:p w:rsidR="008310A8" w:rsidRPr="00CB5F2C" w:rsidRDefault="008310A8" w:rsidP="00CB2B8A">
            <w:pPr>
              <w:jc w:val="center"/>
              <w:rPr>
                <w:sz w:val="28"/>
                <w:szCs w:val="28"/>
              </w:rPr>
            </w:pPr>
            <w:r w:rsidRPr="00CB5F2C">
              <w:rPr>
                <w:sz w:val="28"/>
                <w:szCs w:val="28"/>
              </w:rPr>
              <w:t>17</w:t>
            </w:r>
          </w:p>
        </w:tc>
        <w:tc>
          <w:tcPr>
            <w:tcW w:w="0" w:type="auto"/>
          </w:tcPr>
          <w:p w:rsidR="008310A8" w:rsidRPr="00CB5F2C" w:rsidRDefault="008310A8" w:rsidP="00CB2B8A">
            <w:pPr>
              <w:jc w:val="center"/>
              <w:rPr>
                <w:b/>
                <w:bCs/>
                <w:sz w:val="28"/>
                <w:szCs w:val="28"/>
              </w:rPr>
            </w:pPr>
            <w:r w:rsidRPr="00CB5F2C">
              <w:rPr>
                <w:b/>
                <w:bCs/>
                <w:sz w:val="28"/>
                <w:szCs w:val="28"/>
              </w:rPr>
              <w:t>а)</w:t>
            </w:r>
          </w:p>
        </w:tc>
      </w:tr>
      <w:tr w:rsidR="008310A8" w:rsidRPr="00CB5F2C">
        <w:tc>
          <w:tcPr>
            <w:tcW w:w="0" w:type="auto"/>
          </w:tcPr>
          <w:p w:rsidR="008310A8" w:rsidRPr="00CB5F2C" w:rsidRDefault="008310A8" w:rsidP="00CB2B8A">
            <w:pPr>
              <w:jc w:val="center"/>
              <w:rPr>
                <w:sz w:val="28"/>
                <w:szCs w:val="28"/>
              </w:rPr>
            </w:pPr>
            <w:r w:rsidRPr="00CB5F2C">
              <w:rPr>
                <w:sz w:val="28"/>
                <w:szCs w:val="28"/>
              </w:rPr>
              <w:t>18</w:t>
            </w:r>
          </w:p>
        </w:tc>
        <w:tc>
          <w:tcPr>
            <w:tcW w:w="0" w:type="auto"/>
          </w:tcPr>
          <w:p w:rsidR="008310A8" w:rsidRPr="00CB5F2C" w:rsidRDefault="008310A8" w:rsidP="00CB2B8A">
            <w:pPr>
              <w:jc w:val="center"/>
              <w:rPr>
                <w:b/>
                <w:bCs/>
                <w:sz w:val="28"/>
                <w:szCs w:val="28"/>
              </w:rPr>
            </w:pPr>
            <w:r w:rsidRPr="00CB5F2C">
              <w:rPr>
                <w:b/>
                <w:bCs/>
                <w:sz w:val="28"/>
                <w:szCs w:val="28"/>
              </w:rPr>
              <w:t>б)</w:t>
            </w:r>
          </w:p>
        </w:tc>
      </w:tr>
      <w:tr w:rsidR="008310A8" w:rsidRPr="00CB5F2C">
        <w:tc>
          <w:tcPr>
            <w:tcW w:w="0" w:type="auto"/>
          </w:tcPr>
          <w:p w:rsidR="008310A8" w:rsidRPr="00CB5F2C" w:rsidRDefault="008310A8" w:rsidP="00CB2B8A">
            <w:pPr>
              <w:jc w:val="center"/>
              <w:rPr>
                <w:sz w:val="28"/>
                <w:szCs w:val="28"/>
              </w:rPr>
            </w:pPr>
            <w:r w:rsidRPr="00CB5F2C">
              <w:rPr>
                <w:sz w:val="28"/>
                <w:szCs w:val="28"/>
              </w:rPr>
              <w:t>19</w:t>
            </w:r>
          </w:p>
        </w:tc>
        <w:tc>
          <w:tcPr>
            <w:tcW w:w="0" w:type="auto"/>
          </w:tcPr>
          <w:p w:rsidR="008310A8" w:rsidRPr="00CB5F2C" w:rsidRDefault="008310A8" w:rsidP="00CB2B8A">
            <w:pPr>
              <w:jc w:val="center"/>
              <w:rPr>
                <w:b/>
                <w:bCs/>
                <w:sz w:val="28"/>
                <w:szCs w:val="28"/>
              </w:rPr>
            </w:pPr>
            <w:r w:rsidRPr="00CB5F2C">
              <w:rPr>
                <w:b/>
                <w:bCs/>
                <w:sz w:val="28"/>
                <w:szCs w:val="28"/>
              </w:rPr>
              <w:t xml:space="preserve">г)  </w:t>
            </w:r>
          </w:p>
        </w:tc>
      </w:tr>
      <w:tr w:rsidR="008310A8" w:rsidRPr="00CB5F2C">
        <w:tc>
          <w:tcPr>
            <w:tcW w:w="0" w:type="auto"/>
          </w:tcPr>
          <w:p w:rsidR="008310A8" w:rsidRPr="00CB5F2C" w:rsidRDefault="008310A8" w:rsidP="00CB2B8A">
            <w:pPr>
              <w:jc w:val="center"/>
              <w:rPr>
                <w:sz w:val="28"/>
                <w:szCs w:val="28"/>
              </w:rPr>
            </w:pPr>
            <w:r w:rsidRPr="00CB5F2C">
              <w:rPr>
                <w:sz w:val="28"/>
                <w:szCs w:val="28"/>
              </w:rPr>
              <w:t>20</w:t>
            </w:r>
          </w:p>
        </w:tc>
        <w:tc>
          <w:tcPr>
            <w:tcW w:w="0" w:type="auto"/>
          </w:tcPr>
          <w:p w:rsidR="008310A8" w:rsidRPr="00CB5F2C" w:rsidRDefault="008310A8" w:rsidP="00CB2B8A">
            <w:pPr>
              <w:jc w:val="center"/>
              <w:rPr>
                <w:b/>
                <w:bCs/>
                <w:sz w:val="28"/>
                <w:szCs w:val="28"/>
              </w:rPr>
            </w:pPr>
            <w:r w:rsidRPr="00CB5F2C">
              <w:rPr>
                <w:b/>
                <w:bCs/>
                <w:sz w:val="28"/>
                <w:szCs w:val="28"/>
              </w:rPr>
              <w:t xml:space="preserve">в)  </w:t>
            </w:r>
          </w:p>
        </w:tc>
      </w:tr>
    </w:tbl>
    <w:p w:rsidR="008310A8" w:rsidRPr="00000FDA" w:rsidRDefault="008310A8" w:rsidP="00CB5F2C"/>
    <w:sectPr w:rsidR="008310A8" w:rsidRPr="00000FDA" w:rsidSect="007C39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FDA"/>
    <w:rsid w:val="00000FDA"/>
    <w:rsid w:val="00080187"/>
    <w:rsid w:val="000B31EA"/>
    <w:rsid w:val="00117D6F"/>
    <w:rsid w:val="00134636"/>
    <w:rsid w:val="00267400"/>
    <w:rsid w:val="002F663D"/>
    <w:rsid w:val="0039162C"/>
    <w:rsid w:val="0049068E"/>
    <w:rsid w:val="00584039"/>
    <w:rsid w:val="00723676"/>
    <w:rsid w:val="007C39F3"/>
    <w:rsid w:val="008310A8"/>
    <w:rsid w:val="00841895"/>
    <w:rsid w:val="00895C5C"/>
    <w:rsid w:val="008A145F"/>
    <w:rsid w:val="008C0E9E"/>
    <w:rsid w:val="0091542E"/>
    <w:rsid w:val="00915576"/>
    <w:rsid w:val="00BC2E42"/>
    <w:rsid w:val="00BF3AAD"/>
    <w:rsid w:val="00CB2B8A"/>
    <w:rsid w:val="00CB5F2C"/>
    <w:rsid w:val="00D15309"/>
    <w:rsid w:val="00D521F8"/>
    <w:rsid w:val="00D909F9"/>
    <w:rsid w:val="00DC4FF6"/>
    <w:rsid w:val="00F92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FD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00FDA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74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1</Pages>
  <Words>34</Words>
  <Characters>195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Московченко</dc:creator>
  <cp:keywords/>
  <dc:description/>
  <cp:lastModifiedBy>lvinter</cp:lastModifiedBy>
  <cp:revision>6</cp:revision>
  <dcterms:created xsi:type="dcterms:W3CDTF">2012-10-03T18:37:00Z</dcterms:created>
  <dcterms:modified xsi:type="dcterms:W3CDTF">2012-10-08T11:04:00Z</dcterms:modified>
</cp:coreProperties>
</file>